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D9F9A" w14:textId="77777777" w:rsidR="00816D47" w:rsidRPr="006858D8" w:rsidRDefault="00A7041B" w:rsidP="00816D47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</w:t>
      </w:r>
      <w:r w:rsidR="00816D47" w:rsidRPr="006858D8">
        <w:rPr>
          <w:rFonts w:ascii="Tahoma" w:hAnsi="Tahoma" w:cs="Tahoma"/>
          <w:b/>
          <w:bCs/>
        </w:rPr>
        <w:t xml:space="preserve">r </w:t>
      </w:r>
      <w:r w:rsidR="00A22913">
        <w:rPr>
          <w:rFonts w:ascii="Tahoma" w:hAnsi="Tahoma" w:cs="Tahoma"/>
          <w:b/>
          <w:bCs/>
        </w:rPr>
        <w:t>2</w:t>
      </w:r>
      <w:r w:rsidR="00816D47" w:rsidRPr="006858D8">
        <w:rPr>
          <w:rFonts w:ascii="Tahoma" w:hAnsi="Tahoma" w:cs="Tahoma"/>
          <w:b/>
          <w:bCs/>
        </w:rPr>
        <w:t xml:space="preserve"> do SWZ</w:t>
      </w:r>
    </w:p>
    <w:p w14:paraId="3B80CCBC" w14:textId="77777777" w:rsidR="00816D47" w:rsidRPr="00816D47" w:rsidRDefault="00816D47" w:rsidP="004728E0">
      <w:pPr>
        <w:pStyle w:val="Tytu"/>
        <w:spacing w:after="120"/>
        <w:rPr>
          <w:sz w:val="20"/>
        </w:rPr>
      </w:pPr>
      <w:r w:rsidRPr="00816D47">
        <w:rPr>
          <w:sz w:val="20"/>
        </w:rPr>
        <w:t xml:space="preserve">OFERTA </w:t>
      </w:r>
    </w:p>
    <w:p w14:paraId="573B1074" w14:textId="77777777" w:rsidR="00816D47" w:rsidRPr="00816D47" w:rsidRDefault="00816D47" w:rsidP="00816D47">
      <w:pPr>
        <w:pStyle w:val="Nagwek5"/>
      </w:pPr>
      <w:r w:rsidRPr="00816D47">
        <w:t>I.</w:t>
      </w:r>
    </w:p>
    <w:p w14:paraId="0FF308E9" w14:textId="77777777" w:rsidR="00816D47" w:rsidRPr="00C8720D" w:rsidRDefault="00816D47" w:rsidP="00816D47">
      <w:pPr>
        <w:autoSpaceDN w:val="0"/>
        <w:adjustRightInd w:val="0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Nazwa Wykonawcy (wykonawców)</w:t>
      </w:r>
      <w:r>
        <w:rPr>
          <w:rStyle w:val="Odwoanieprzypisudolnego"/>
          <w:rFonts w:ascii="Tahoma" w:hAnsi="Tahoma" w:cs="Tahoma"/>
          <w:sz w:val="16"/>
          <w:szCs w:val="16"/>
        </w:rPr>
        <w:footnoteReference w:id="1"/>
      </w:r>
      <w:r w:rsidRPr="00C8720D">
        <w:rPr>
          <w:rFonts w:ascii="Tahoma" w:hAnsi="Tahoma" w:cs="Tahoma"/>
          <w:sz w:val="16"/>
          <w:szCs w:val="16"/>
        </w:rPr>
        <w:t>:</w:t>
      </w:r>
    </w:p>
    <w:p w14:paraId="79A99328" w14:textId="77777777" w:rsidR="00816D47" w:rsidRPr="00B030E5" w:rsidRDefault="00816D47" w:rsidP="00816D47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14:paraId="797F4E6D" w14:textId="77777777" w:rsidR="00816D47" w:rsidRPr="00C8720D" w:rsidRDefault="00816D47" w:rsidP="00816D47">
      <w:pPr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Adres:</w:t>
      </w:r>
    </w:p>
    <w:p w14:paraId="23F0B731" w14:textId="77777777" w:rsidR="00816D47" w:rsidRDefault="00816D47" w:rsidP="00816D47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14:paraId="64B0958F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ulica </w:t>
      </w:r>
    </w:p>
    <w:p w14:paraId="65668915" w14:textId="77777777" w:rsidR="00816D47" w:rsidRDefault="00816D47" w:rsidP="00816D47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29A5C751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kod i miejscowość </w:t>
      </w:r>
    </w:p>
    <w:p w14:paraId="57DC3C5A" w14:textId="77777777" w:rsidR="00816D47" w:rsidRPr="005C18B2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37041EF0" w14:textId="77777777" w:rsidR="00816D47" w:rsidRPr="006D48E0" w:rsidRDefault="00816D47" w:rsidP="00816D47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sz w:val="16"/>
          <w:szCs w:val="16"/>
        </w:rPr>
      </w:pPr>
      <w:r w:rsidRPr="006D48E0">
        <w:rPr>
          <w:rFonts w:ascii="Tahoma" w:hAnsi="Tahoma" w:cs="Tahoma"/>
          <w:sz w:val="16"/>
          <w:szCs w:val="16"/>
        </w:rPr>
        <w:t>NIP, REGON</w:t>
      </w:r>
    </w:p>
    <w:p w14:paraId="3423B9A6" w14:textId="77777777" w:rsidR="00816D47" w:rsidRPr="006D48E0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</w:rPr>
      </w:pPr>
    </w:p>
    <w:p w14:paraId="5995F4B0" w14:textId="77777777" w:rsidR="00816D47" w:rsidRPr="00C8720D" w:rsidRDefault="00EB2790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r>
        <w:rPr>
          <w:rFonts w:ascii="Tahoma" w:hAnsi="Tahoma" w:cs="Tahoma"/>
          <w:sz w:val="16"/>
          <w:szCs w:val="16"/>
          <w:lang w:val="en-US"/>
        </w:rPr>
        <w:t xml:space="preserve">adres </w:t>
      </w:r>
      <w:r w:rsidR="00816D47" w:rsidRPr="00C8720D">
        <w:rPr>
          <w:rFonts w:ascii="Tahoma" w:hAnsi="Tahoma" w:cs="Tahoma"/>
          <w:sz w:val="16"/>
          <w:szCs w:val="16"/>
          <w:lang w:val="en-US"/>
        </w:rPr>
        <w:t>e-mail</w:t>
      </w:r>
    </w:p>
    <w:p w14:paraId="68D8E68A" w14:textId="77777777" w:rsidR="00816D47" w:rsidRDefault="00816D47" w:rsidP="00816D47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14:paraId="64113DD5" w14:textId="77777777" w:rsidR="00816D47" w:rsidRPr="00C8720D" w:rsidRDefault="00816D47" w:rsidP="006A5755">
      <w:pPr>
        <w:autoSpaceDN w:val="0"/>
        <w:adjustRightInd w:val="0"/>
        <w:spacing w:after="120" w:line="360" w:lineRule="auto"/>
        <w:rPr>
          <w:rFonts w:ascii="Tahoma" w:hAnsi="Tahoma" w:cs="Tahoma"/>
          <w:sz w:val="16"/>
          <w:szCs w:val="16"/>
          <w:lang w:val="en-US"/>
        </w:rPr>
      </w:pPr>
      <w:r w:rsidRPr="00C8720D">
        <w:rPr>
          <w:rFonts w:ascii="Tahoma" w:hAnsi="Tahoma" w:cs="Tahoma"/>
          <w:sz w:val="16"/>
          <w:szCs w:val="16"/>
          <w:lang w:val="en-US"/>
        </w:rPr>
        <w:t>tel:</w:t>
      </w:r>
    </w:p>
    <w:p w14:paraId="047DFE55" w14:textId="77777777" w:rsidR="00816D47" w:rsidRPr="00FB2545" w:rsidRDefault="00816D47" w:rsidP="00816D47">
      <w:pPr>
        <w:pStyle w:val="Nagwek5"/>
        <w:rPr>
          <w:lang w:val="en-US"/>
        </w:rPr>
      </w:pPr>
      <w:r w:rsidRPr="00FB2545">
        <w:rPr>
          <w:lang w:val="en-US"/>
        </w:rPr>
        <w:t>II.</w:t>
      </w:r>
    </w:p>
    <w:p w14:paraId="7092B035" w14:textId="33E3C13B" w:rsidR="00233156" w:rsidRPr="008C0A94" w:rsidRDefault="00E549C7" w:rsidP="00204A8D">
      <w:pPr>
        <w:numPr>
          <w:ilvl w:val="0"/>
          <w:numId w:val="73"/>
        </w:numPr>
        <w:suppressAutoHyphens w:val="0"/>
        <w:overflowPunct/>
        <w:autoSpaceDE/>
        <w:ind w:left="357" w:hanging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  <w:bCs/>
        </w:rPr>
        <w:t>W odpowiedzi na ogłoszenie o zamówieniu w sprawie postępowania o udzielenie zamówienia publicznego prowadzonego w trybie podstawowym bez negocjacji</w:t>
      </w:r>
      <w:r w:rsidR="00816D47" w:rsidRPr="006858D8">
        <w:rPr>
          <w:rFonts w:ascii="Tahoma" w:hAnsi="Tahoma" w:cs="Tahoma"/>
          <w:bCs/>
        </w:rPr>
        <w:t xml:space="preserve"> na:</w:t>
      </w:r>
      <w:r w:rsidR="00816D47" w:rsidRPr="006858D8">
        <w:rPr>
          <w:rFonts w:ascii="Tahoma" w:hAnsi="Tahoma" w:cs="Tahoma"/>
          <w:b/>
          <w:bCs/>
        </w:rPr>
        <w:t xml:space="preserve"> </w:t>
      </w:r>
      <w:r w:rsidR="00816D47" w:rsidRPr="008C0A9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730456">
        <w:rPr>
          <w:rFonts w:ascii="Tahoma" w:eastAsia="Lucida Sans Unicode" w:hAnsi="Tahoma" w:cs="Tahoma"/>
          <w:b/>
          <w:bCs/>
          <w:kern w:val="3"/>
          <w:lang w:eastAsia="zh-CN"/>
        </w:rPr>
        <w:t>Remont</w:t>
      </w:r>
      <w:r w:rsidR="00FF2BB6">
        <w:rPr>
          <w:rFonts w:ascii="Tahoma" w:eastAsia="Lucida Sans Unicode" w:hAnsi="Tahoma" w:cs="Tahoma"/>
          <w:b/>
          <w:bCs/>
          <w:kern w:val="3"/>
          <w:lang w:eastAsia="zh-CN"/>
        </w:rPr>
        <w:t>y</w:t>
      </w:r>
      <w:r w:rsidR="00730456">
        <w:rPr>
          <w:rFonts w:ascii="Tahoma" w:eastAsia="Lucida Sans Unicode" w:hAnsi="Tahoma" w:cs="Tahoma"/>
          <w:b/>
          <w:bCs/>
          <w:kern w:val="3"/>
          <w:lang w:eastAsia="zh-CN"/>
        </w:rPr>
        <w:t xml:space="preserve"> c</w:t>
      </w:r>
      <w:r w:rsidR="00FF2BB6">
        <w:rPr>
          <w:rFonts w:ascii="Tahoma" w:eastAsia="Lucida Sans Unicode" w:hAnsi="Tahoma" w:cs="Tahoma"/>
          <w:b/>
          <w:bCs/>
          <w:kern w:val="3"/>
          <w:lang w:eastAsia="zh-CN"/>
        </w:rPr>
        <w:t>ząstkowe</w:t>
      </w:r>
      <w:r w:rsidR="00730456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FF2BB6">
        <w:rPr>
          <w:rFonts w:ascii="Tahoma" w:eastAsia="Lucida Sans Unicode" w:hAnsi="Tahoma" w:cs="Tahoma"/>
          <w:b/>
          <w:bCs/>
          <w:kern w:val="3"/>
          <w:lang w:eastAsia="zh-CN"/>
        </w:rPr>
        <w:t>nawierzchni</w:t>
      </w:r>
      <w:r w:rsidR="00730456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dróg gminnych w </w:t>
      </w:r>
      <w:r w:rsidR="00FF2BB6">
        <w:rPr>
          <w:rFonts w:ascii="Tahoma" w:eastAsia="Lucida Sans Unicode" w:hAnsi="Tahoma" w:cs="Tahoma"/>
          <w:b/>
          <w:bCs/>
          <w:kern w:val="3"/>
          <w:lang w:eastAsia="zh-CN"/>
        </w:rPr>
        <w:t>Gminie</w:t>
      </w:r>
      <w:r w:rsidR="00730456">
        <w:rPr>
          <w:rFonts w:ascii="Tahoma" w:eastAsia="Lucida Sans Unicode" w:hAnsi="Tahoma" w:cs="Tahoma"/>
          <w:b/>
          <w:bCs/>
          <w:kern w:val="3"/>
          <w:lang w:eastAsia="zh-CN"/>
        </w:rPr>
        <w:t xml:space="preserve"> Mszana</w:t>
      </w:r>
      <w:r w:rsidR="00816D47" w:rsidRPr="008C0A9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816D47" w:rsidRPr="008C0A94">
        <w:rPr>
          <w:rFonts w:ascii="Tahoma" w:hAnsi="Tahoma" w:cs="Tahoma"/>
          <w:b/>
        </w:rPr>
        <w:t xml:space="preserve">, </w:t>
      </w:r>
      <w:r w:rsidR="00816D47" w:rsidRPr="008C0A94">
        <w:rPr>
          <w:rFonts w:ascii="Tahoma" w:hAnsi="Tahoma" w:cs="Tahoma"/>
        </w:rPr>
        <w:t>zgodnie ze specyfikacją warunków zamówienia,</w:t>
      </w:r>
      <w:r w:rsidR="00816D47" w:rsidRPr="008C0A94">
        <w:rPr>
          <w:rFonts w:ascii="Tahoma" w:hAnsi="Tahoma" w:cs="Tahoma"/>
          <w:b/>
        </w:rPr>
        <w:t xml:space="preserve"> </w:t>
      </w:r>
    </w:p>
    <w:p w14:paraId="467EDD56" w14:textId="46911911" w:rsidR="00816D47" w:rsidRDefault="00730456" w:rsidP="00F2505E">
      <w:pPr>
        <w:suppressAutoHyphens w:val="0"/>
        <w:overflowPunct/>
        <w:autoSpaceDE/>
        <w:ind w:left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oferujemy</w:t>
      </w:r>
      <w:r w:rsidR="00233156" w:rsidRPr="00233156">
        <w:rPr>
          <w:rFonts w:ascii="Tahoma" w:hAnsi="Tahoma" w:cs="Tahoma"/>
        </w:rPr>
        <w:t xml:space="preserve"> </w:t>
      </w:r>
      <w:r w:rsidR="00F2505E">
        <w:rPr>
          <w:rFonts w:ascii="Tahoma" w:hAnsi="Tahoma" w:cs="Tahoma"/>
        </w:rPr>
        <w:t>wykonanie całego przedmiotu zamówienia za cenę:</w:t>
      </w:r>
    </w:p>
    <w:p w14:paraId="0BFDFE4B" w14:textId="77777777" w:rsidR="00F2505E" w:rsidRDefault="00F2505E" w:rsidP="00F2505E">
      <w:pPr>
        <w:suppressAutoHyphens w:val="0"/>
        <w:overflowPunct/>
        <w:autoSpaceDE/>
        <w:ind w:left="357"/>
        <w:jc w:val="both"/>
        <w:textAlignment w:val="auto"/>
        <w:rPr>
          <w:rFonts w:ascii="Tahoma" w:hAnsi="Tahoma" w:cs="Tahoma"/>
        </w:rPr>
      </w:pPr>
    </w:p>
    <w:p w14:paraId="2A1132C1" w14:textId="77777777" w:rsidR="00F2505E" w:rsidRPr="006858D8" w:rsidRDefault="00F2505E" w:rsidP="00F2505E">
      <w:pPr>
        <w:rPr>
          <w:rFonts w:ascii="Tahoma" w:hAnsi="Tahoma" w:cs="Tahoma"/>
          <w:sz w:val="19"/>
          <w:szCs w:val="19"/>
        </w:rPr>
      </w:pPr>
    </w:p>
    <w:p w14:paraId="70D4CFBB" w14:textId="77777777" w:rsidR="00F2505E" w:rsidRPr="00FF4AEA" w:rsidRDefault="00F2505E" w:rsidP="00F2505E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14:paraId="2F322CED" w14:textId="77777777" w:rsidR="00F2505E" w:rsidRPr="00FF4AEA" w:rsidRDefault="00F2505E" w:rsidP="00F2505E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 tym </w:t>
      </w:r>
      <w:r>
        <w:rPr>
          <w:rFonts w:ascii="Tahoma" w:hAnsi="Tahoma" w:cs="Tahoma"/>
        </w:rPr>
        <w:t>wartość 23</w:t>
      </w:r>
      <w:r w:rsidRPr="00FF4AEA">
        <w:rPr>
          <w:rFonts w:ascii="Tahoma" w:hAnsi="Tahoma" w:cs="Tahoma"/>
        </w:rPr>
        <w:t>% podatku VAT</w:t>
      </w:r>
      <w:r>
        <w:rPr>
          <w:rFonts w:ascii="Tahoma" w:hAnsi="Tahoma" w:cs="Tahoma"/>
        </w:rPr>
        <w:t xml:space="preserve"> w wysokości ............... zł</w:t>
      </w:r>
    </w:p>
    <w:p w14:paraId="32F23A78" w14:textId="77777777" w:rsidR="00F2505E" w:rsidRDefault="00F2505E" w:rsidP="00F2505E">
      <w:pPr>
        <w:pStyle w:val="Tekstpodstawowy"/>
        <w:spacing w:before="0" w:after="240" w:line="240" w:lineRule="auto"/>
        <w:ind w:left="357"/>
        <w:rPr>
          <w:rFonts w:ascii="Tahoma" w:hAnsi="Tahoma" w:cs="Tahoma"/>
          <w:sz w:val="20"/>
        </w:rPr>
      </w:pPr>
      <w:r w:rsidRPr="007611DF">
        <w:rPr>
          <w:rFonts w:ascii="Tahoma" w:hAnsi="Tahoma" w:cs="Tahoma"/>
          <w:b/>
          <w:sz w:val="20"/>
        </w:rPr>
        <w:t>wartość brutto ………...........… zł</w:t>
      </w:r>
      <w:r w:rsidRPr="007611DF">
        <w:rPr>
          <w:rFonts w:ascii="Tahoma" w:hAnsi="Tahoma" w:cs="Tahoma"/>
          <w:sz w:val="20"/>
        </w:rPr>
        <w:t xml:space="preserve"> (słownie:.................................................)</w:t>
      </w:r>
    </w:p>
    <w:p w14:paraId="11B9D42E" w14:textId="77777777" w:rsidR="00F2505E" w:rsidRPr="004D65D9" w:rsidRDefault="00F2505E" w:rsidP="00204A8D">
      <w:pPr>
        <w:pStyle w:val="Tekstpodstawowy"/>
        <w:numPr>
          <w:ilvl w:val="0"/>
          <w:numId w:val="73"/>
        </w:numPr>
        <w:spacing w:before="0"/>
        <w:ind w:left="357" w:hanging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Kryterium pozacenowe:</w:t>
      </w:r>
    </w:p>
    <w:p w14:paraId="210DA03C" w14:textId="77777777" w:rsidR="00F2505E" w:rsidRPr="00FB2545" w:rsidRDefault="00F2505E" w:rsidP="00F2505E">
      <w:pPr>
        <w:pStyle w:val="Tekstpodstawowy"/>
        <w:spacing w:before="0" w:line="240" w:lineRule="auto"/>
        <w:ind w:left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oświadczamy, że  </w:t>
      </w:r>
      <w:r w:rsidRPr="00FF4AEA">
        <w:rPr>
          <w:rFonts w:ascii="Tahoma" w:hAnsi="Tahoma" w:cs="Tahoma"/>
          <w:b/>
          <w:sz w:val="20"/>
        </w:rPr>
        <w:t>deklarujemy ....</w:t>
      </w:r>
      <w:r>
        <w:rPr>
          <w:rFonts w:ascii="Tahoma" w:hAnsi="Tahoma" w:cs="Tahoma"/>
          <w:b/>
          <w:sz w:val="20"/>
        </w:rPr>
        <w:t>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.........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 xml:space="preserve">.. miesięczny termin gwarancji </w:t>
      </w:r>
    </w:p>
    <w:p w14:paraId="22C8E821" w14:textId="622AC6C2" w:rsidR="00F2505E" w:rsidRPr="009C489F" w:rsidRDefault="00F2505E" w:rsidP="00F2505E">
      <w:pPr>
        <w:pStyle w:val="Tekstpodstawowy"/>
        <w:spacing w:before="0"/>
        <w:ind w:left="357"/>
        <w:rPr>
          <w:rFonts w:ascii="Tahoma" w:hAnsi="Tahoma" w:cs="Tahoma"/>
          <w:sz w:val="16"/>
          <w:szCs w:val="16"/>
        </w:rPr>
      </w:pPr>
      <w:r w:rsidRPr="009C489F">
        <w:rPr>
          <w:rFonts w:ascii="Tahoma" w:hAnsi="Tahoma" w:cs="Tahoma"/>
          <w:sz w:val="16"/>
          <w:szCs w:val="16"/>
        </w:rPr>
        <w:t xml:space="preserve">(należy wypełnić zgodnie z </w:t>
      </w:r>
      <w:r w:rsidR="000D7BC4">
        <w:rPr>
          <w:rFonts w:ascii="Tahoma" w:hAnsi="Tahoma" w:cs="Tahoma"/>
          <w:sz w:val="16"/>
          <w:szCs w:val="16"/>
        </w:rPr>
        <w:t>ust.</w:t>
      </w:r>
      <w:r w:rsidRPr="009C489F">
        <w:rPr>
          <w:rFonts w:ascii="Tahoma" w:hAnsi="Tahoma" w:cs="Tahoma"/>
          <w:sz w:val="16"/>
          <w:szCs w:val="16"/>
        </w:rPr>
        <w:t>. 2.2 rozdziału XI siwz)</w:t>
      </w:r>
    </w:p>
    <w:p w14:paraId="107DF4A9" w14:textId="01BD0AC3" w:rsidR="00F2505E" w:rsidRDefault="00F2505E" w:rsidP="00F2505E">
      <w:pPr>
        <w:spacing w:after="240"/>
        <w:ind w:left="357"/>
        <w:jc w:val="both"/>
        <w:rPr>
          <w:rFonts w:ascii="Tahoma" w:hAnsi="Tahoma" w:cs="Tahoma"/>
          <w:b/>
          <w:sz w:val="16"/>
          <w:szCs w:val="16"/>
        </w:rPr>
      </w:pPr>
      <w:r w:rsidRPr="007611DF">
        <w:rPr>
          <w:rFonts w:ascii="Tahoma" w:hAnsi="Tahoma" w:cs="Tahoma"/>
          <w:i/>
          <w:sz w:val="16"/>
          <w:szCs w:val="16"/>
        </w:rPr>
        <w:t xml:space="preserve">Uwaga: brak deklaracji okresu gwarancji w formularzu ofertowym, bądź jego określenie poniżej wymaganego minimum </w:t>
      </w:r>
      <w:r>
        <w:rPr>
          <w:rFonts w:ascii="Tahoma" w:hAnsi="Tahoma" w:cs="Tahoma"/>
          <w:i/>
          <w:sz w:val="16"/>
          <w:szCs w:val="16"/>
        </w:rPr>
        <w:br/>
      </w:r>
      <w:r w:rsidRPr="007611DF">
        <w:rPr>
          <w:rFonts w:ascii="Tahoma" w:hAnsi="Tahoma" w:cs="Tahoma"/>
          <w:i/>
          <w:sz w:val="16"/>
          <w:szCs w:val="16"/>
        </w:rPr>
        <w:t>(</w:t>
      </w:r>
      <w:r w:rsidR="007575AD">
        <w:rPr>
          <w:rFonts w:ascii="Tahoma" w:hAnsi="Tahoma" w:cs="Tahoma"/>
          <w:i/>
          <w:sz w:val="16"/>
          <w:szCs w:val="16"/>
        </w:rPr>
        <w:t>12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7611DF">
        <w:rPr>
          <w:rFonts w:ascii="Tahoma" w:hAnsi="Tahoma" w:cs="Tahoma"/>
          <w:i/>
          <w:sz w:val="16"/>
          <w:szCs w:val="16"/>
        </w:rPr>
        <w:t>miesi</w:t>
      </w:r>
      <w:r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 xml:space="preserve">) skutkować będzie odrzuceniem oferty w trybie art. </w:t>
      </w:r>
      <w:r>
        <w:rPr>
          <w:rFonts w:ascii="Tahoma" w:hAnsi="Tahoma" w:cs="Tahoma"/>
          <w:i/>
          <w:sz w:val="16"/>
          <w:szCs w:val="16"/>
        </w:rPr>
        <w:t>226</w:t>
      </w:r>
      <w:r w:rsidRPr="007611DF">
        <w:rPr>
          <w:rFonts w:ascii="Tahoma" w:hAnsi="Tahoma" w:cs="Tahoma"/>
          <w:i/>
          <w:sz w:val="16"/>
          <w:szCs w:val="16"/>
        </w:rPr>
        <w:t xml:space="preserve"> ust. 1 pkt.</w:t>
      </w:r>
      <w:r>
        <w:rPr>
          <w:rFonts w:ascii="Tahoma" w:hAnsi="Tahoma" w:cs="Tahoma"/>
          <w:i/>
          <w:sz w:val="16"/>
          <w:szCs w:val="16"/>
        </w:rPr>
        <w:t xml:space="preserve"> 5</w:t>
      </w:r>
      <w:r w:rsidRPr="007611DF">
        <w:rPr>
          <w:rFonts w:ascii="Tahoma" w:hAnsi="Tahoma" w:cs="Tahoma"/>
          <w:i/>
          <w:sz w:val="16"/>
          <w:szCs w:val="16"/>
        </w:rPr>
        <w:t xml:space="preserve"> ustawy Pzp. Jeżeli wykonawca zadeklaruje okres gwarancji powyżej określonego maksimum (tj.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="007575AD">
        <w:rPr>
          <w:rFonts w:ascii="Tahoma" w:hAnsi="Tahoma" w:cs="Tahoma"/>
          <w:i/>
          <w:sz w:val="16"/>
          <w:szCs w:val="16"/>
        </w:rPr>
        <w:t>18</w:t>
      </w:r>
      <w:r>
        <w:rPr>
          <w:rFonts w:ascii="Tahoma" w:hAnsi="Tahoma" w:cs="Tahoma"/>
          <w:i/>
          <w:sz w:val="16"/>
          <w:szCs w:val="16"/>
        </w:rPr>
        <w:t xml:space="preserve"> miesi</w:t>
      </w:r>
      <w:r w:rsidR="007575AD">
        <w:rPr>
          <w:rFonts w:ascii="Tahoma" w:hAnsi="Tahoma" w:cs="Tahoma"/>
          <w:i/>
          <w:sz w:val="16"/>
          <w:szCs w:val="16"/>
        </w:rPr>
        <w:t>ę</w:t>
      </w:r>
      <w:r w:rsidR="000D7BC4">
        <w:rPr>
          <w:rFonts w:ascii="Tahoma" w:hAnsi="Tahoma" w:cs="Tahoma"/>
          <w:i/>
          <w:sz w:val="16"/>
          <w:szCs w:val="16"/>
        </w:rPr>
        <w:t>c</w:t>
      </w:r>
      <w:r w:rsidR="007575AD">
        <w:rPr>
          <w:rFonts w:ascii="Tahoma" w:hAnsi="Tahoma" w:cs="Tahoma"/>
          <w:i/>
          <w:sz w:val="16"/>
          <w:szCs w:val="16"/>
        </w:rPr>
        <w:t>y</w:t>
      </w:r>
      <w:r w:rsidRPr="007611DF">
        <w:rPr>
          <w:rFonts w:ascii="Tahoma" w:hAnsi="Tahoma" w:cs="Tahoma"/>
          <w:i/>
          <w:sz w:val="16"/>
          <w:szCs w:val="16"/>
        </w:rPr>
        <w:t>) dla celów porównania złożo</w:t>
      </w:r>
      <w:r>
        <w:rPr>
          <w:rFonts w:ascii="Tahoma" w:hAnsi="Tahoma" w:cs="Tahoma"/>
          <w:i/>
          <w:sz w:val="16"/>
          <w:szCs w:val="16"/>
        </w:rPr>
        <w:t xml:space="preserve">nych ofert, przyjęte zostanie </w:t>
      </w:r>
      <w:r w:rsidR="007575AD">
        <w:rPr>
          <w:rFonts w:ascii="Tahoma" w:hAnsi="Tahoma" w:cs="Tahoma"/>
          <w:i/>
          <w:sz w:val="16"/>
          <w:szCs w:val="16"/>
        </w:rPr>
        <w:t>18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7611DF">
        <w:rPr>
          <w:rFonts w:ascii="Tahoma" w:hAnsi="Tahoma" w:cs="Tahoma"/>
          <w:i/>
          <w:sz w:val="16"/>
          <w:szCs w:val="16"/>
        </w:rPr>
        <w:t>miesi</w:t>
      </w:r>
      <w:r w:rsidR="007575AD">
        <w:rPr>
          <w:rFonts w:ascii="Tahoma" w:hAnsi="Tahoma" w:cs="Tahoma"/>
          <w:i/>
          <w:sz w:val="16"/>
          <w:szCs w:val="16"/>
        </w:rPr>
        <w:t>ę</w:t>
      </w:r>
      <w:r w:rsidR="000D7BC4">
        <w:rPr>
          <w:rFonts w:ascii="Tahoma" w:hAnsi="Tahoma" w:cs="Tahoma"/>
          <w:i/>
          <w:sz w:val="16"/>
          <w:szCs w:val="16"/>
        </w:rPr>
        <w:t>c</w:t>
      </w:r>
      <w:r w:rsidR="007575AD">
        <w:rPr>
          <w:rFonts w:ascii="Tahoma" w:hAnsi="Tahoma" w:cs="Tahoma"/>
          <w:i/>
          <w:sz w:val="16"/>
          <w:szCs w:val="16"/>
        </w:rPr>
        <w:t>y</w:t>
      </w:r>
      <w:r w:rsidRPr="007611DF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7611DF">
        <w:rPr>
          <w:rFonts w:ascii="Tahoma" w:hAnsi="Tahoma" w:cs="Tahoma"/>
          <w:b/>
          <w:i/>
          <w:sz w:val="16"/>
          <w:szCs w:val="16"/>
        </w:rPr>
        <w:t xml:space="preserve"> </w:t>
      </w:r>
      <w:r w:rsidRPr="00FF05BE">
        <w:rPr>
          <w:rFonts w:ascii="Tahoma" w:hAnsi="Tahoma" w:cs="Tahoma"/>
          <w:b/>
          <w:sz w:val="16"/>
          <w:szCs w:val="16"/>
        </w:rPr>
        <w:t xml:space="preserve"> </w:t>
      </w:r>
    </w:p>
    <w:p w14:paraId="39F5DC39" w14:textId="77777777" w:rsidR="00FF2BB6" w:rsidRPr="00FF2BB6" w:rsidRDefault="00FF2BB6" w:rsidP="00FF2BB6">
      <w:pPr>
        <w:pStyle w:val="Akapitzlist"/>
        <w:numPr>
          <w:ilvl w:val="0"/>
          <w:numId w:val="73"/>
        </w:numPr>
        <w:tabs>
          <w:tab w:val="left" w:pos="400"/>
        </w:tabs>
        <w:autoSpaceDN w:val="0"/>
        <w:adjustRightInd w:val="0"/>
        <w:spacing w:after="0" w:line="240" w:lineRule="auto"/>
        <w:ind w:left="400" w:hanging="400"/>
        <w:jc w:val="both"/>
        <w:rPr>
          <w:rFonts w:ascii="Tahoma" w:hAnsi="Tahoma" w:cs="Tahoma"/>
          <w:sz w:val="20"/>
          <w:szCs w:val="20"/>
        </w:rPr>
      </w:pPr>
      <w:r w:rsidRPr="00FF2BB6">
        <w:rPr>
          <w:rFonts w:ascii="Tahoma" w:hAnsi="Tahoma" w:cs="Tahoma"/>
          <w:sz w:val="20"/>
          <w:szCs w:val="20"/>
        </w:rPr>
        <w:t xml:space="preserve">Dla celów obliczenia ceny przyjęto następujące stawki jednostkowe – </w:t>
      </w:r>
      <w:r w:rsidRPr="00FF2BB6">
        <w:rPr>
          <w:rFonts w:ascii="Tahoma" w:hAnsi="Tahoma" w:cs="Tahoma"/>
          <w:b/>
          <w:sz w:val="20"/>
          <w:szCs w:val="20"/>
        </w:rPr>
        <w:t>należy wypełnić!</w:t>
      </w:r>
    </w:p>
    <w:tbl>
      <w:tblPr>
        <w:tblStyle w:val="Tabela-Siatka"/>
        <w:tblW w:w="0" w:type="auto"/>
        <w:tblInd w:w="508" w:type="dxa"/>
        <w:tblLook w:val="04A0" w:firstRow="1" w:lastRow="0" w:firstColumn="1" w:lastColumn="0" w:noHBand="0" w:noVBand="1"/>
      </w:tblPr>
      <w:tblGrid>
        <w:gridCol w:w="4100"/>
        <w:gridCol w:w="1700"/>
        <w:gridCol w:w="1300"/>
        <w:gridCol w:w="1800"/>
      </w:tblGrid>
      <w:tr w:rsidR="00FF2BB6" w:rsidRPr="00FF2BB6" w14:paraId="63A68963" w14:textId="77777777" w:rsidTr="009345D7">
        <w:tc>
          <w:tcPr>
            <w:tcW w:w="4100" w:type="dxa"/>
            <w:vAlign w:val="center"/>
          </w:tcPr>
          <w:p w14:paraId="280E4D2D" w14:textId="77777777" w:rsidR="00FF2BB6" w:rsidRPr="005C1467" w:rsidRDefault="00FF2BB6" w:rsidP="009345D7">
            <w:pPr>
              <w:autoSpaceDN w:val="0"/>
              <w:adjustRightIn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C1467">
              <w:rPr>
                <w:rFonts w:ascii="Tahoma" w:hAnsi="Tahoma" w:cs="Tahoma"/>
                <w:b/>
                <w:sz w:val="16"/>
                <w:szCs w:val="16"/>
              </w:rPr>
              <w:t>Elementy składowe ceny</w:t>
            </w:r>
          </w:p>
        </w:tc>
        <w:tc>
          <w:tcPr>
            <w:tcW w:w="1700" w:type="dxa"/>
            <w:vAlign w:val="center"/>
          </w:tcPr>
          <w:p w14:paraId="47B3825A" w14:textId="77777777" w:rsidR="00FF2BB6" w:rsidRPr="005C1467" w:rsidRDefault="00FF2BB6" w:rsidP="009345D7">
            <w:pPr>
              <w:autoSpaceDN w:val="0"/>
              <w:adjustRightIn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C1467">
              <w:rPr>
                <w:rFonts w:ascii="Tahoma" w:hAnsi="Tahoma" w:cs="Tahoma"/>
                <w:b/>
                <w:sz w:val="16"/>
                <w:szCs w:val="16"/>
              </w:rPr>
              <w:t>cena jednostkowa netto oferowana przez Wykonawcę</w:t>
            </w:r>
          </w:p>
        </w:tc>
        <w:tc>
          <w:tcPr>
            <w:tcW w:w="1300" w:type="dxa"/>
            <w:vAlign w:val="center"/>
          </w:tcPr>
          <w:p w14:paraId="4C9C89B7" w14:textId="77777777" w:rsidR="00FF2BB6" w:rsidRPr="005C1467" w:rsidRDefault="00FF2BB6" w:rsidP="009345D7">
            <w:pPr>
              <w:autoSpaceDN w:val="0"/>
              <w:adjustRightIn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C1467">
              <w:rPr>
                <w:rFonts w:ascii="Tahoma" w:hAnsi="Tahoma" w:cs="Tahoma"/>
                <w:b/>
                <w:sz w:val="16"/>
                <w:szCs w:val="16"/>
              </w:rPr>
              <w:t>wielkość szacunkowa zamówienia</w:t>
            </w:r>
          </w:p>
        </w:tc>
        <w:tc>
          <w:tcPr>
            <w:tcW w:w="1800" w:type="dxa"/>
            <w:vAlign w:val="center"/>
          </w:tcPr>
          <w:p w14:paraId="2C5C1536" w14:textId="77777777" w:rsidR="00FF2BB6" w:rsidRPr="005C1467" w:rsidRDefault="00FF2BB6" w:rsidP="009345D7">
            <w:pPr>
              <w:autoSpaceDN w:val="0"/>
              <w:adjustRightIn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C1467">
              <w:rPr>
                <w:rFonts w:ascii="Tahoma" w:hAnsi="Tahoma" w:cs="Tahoma"/>
                <w:b/>
                <w:sz w:val="16"/>
                <w:szCs w:val="16"/>
              </w:rPr>
              <w:t xml:space="preserve">wartość zamówienia </w:t>
            </w:r>
            <w:r w:rsidRPr="005C1467">
              <w:rPr>
                <w:rFonts w:ascii="Tahoma" w:hAnsi="Tahoma" w:cs="Tahoma"/>
                <w:b/>
                <w:sz w:val="16"/>
                <w:szCs w:val="16"/>
              </w:rPr>
              <w:br/>
              <w:t>(kol. 2 x kol. 3)</w:t>
            </w:r>
          </w:p>
        </w:tc>
      </w:tr>
      <w:tr w:rsidR="00FF2BB6" w:rsidRPr="00FF2BB6" w14:paraId="7A52B782" w14:textId="77777777" w:rsidTr="009345D7">
        <w:trPr>
          <w:trHeight w:val="641"/>
        </w:trPr>
        <w:tc>
          <w:tcPr>
            <w:tcW w:w="4100" w:type="dxa"/>
            <w:vAlign w:val="center"/>
          </w:tcPr>
          <w:p w14:paraId="06F193D4" w14:textId="77777777" w:rsidR="00FF2BB6" w:rsidRPr="00FF2BB6" w:rsidRDefault="00FF2BB6" w:rsidP="009345D7">
            <w:pPr>
              <w:autoSpaceDN w:val="0"/>
              <w:adjustRightInd w:val="0"/>
              <w:rPr>
                <w:rFonts w:ascii="Tahoma" w:hAnsi="Tahoma" w:cs="Tahoma"/>
                <w:b/>
              </w:rPr>
            </w:pPr>
            <w:r w:rsidRPr="00FF2BB6">
              <w:rPr>
                <w:rFonts w:ascii="Tahoma" w:hAnsi="Tahoma" w:cs="Tahoma"/>
              </w:rPr>
              <w:t>Remonty cząstkowe nawierzchni bitumicznej mieszankami mineralno – bitumicznymi na gorąco o powierzchni do 6 m</w:t>
            </w:r>
            <w:r w:rsidRPr="00FF2BB6">
              <w:rPr>
                <w:rFonts w:ascii="Tahoma" w:hAnsi="Tahoma" w:cs="Tahoma"/>
                <w:vertAlign w:val="superscript"/>
              </w:rPr>
              <w:t>2</w:t>
            </w:r>
            <w:r w:rsidRPr="00FF2BB6">
              <w:rPr>
                <w:rFonts w:ascii="Tahoma" w:hAnsi="Tahoma" w:cs="Tahoma"/>
              </w:rPr>
              <w:t xml:space="preserve"> w jednym miejscu</w:t>
            </w:r>
          </w:p>
        </w:tc>
        <w:tc>
          <w:tcPr>
            <w:tcW w:w="1700" w:type="dxa"/>
            <w:vAlign w:val="center"/>
          </w:tcPr>
          <w:p w14:paraId="7CC0DEF7" w14:textId="77777777" w:rsidR="00FF2BB6" w:rsidRPr="00FF2BB6" w:rsidRDefault="00FF2BB6" w:rsidP="009345D7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300" w:type="dxa"/>
            <w:vAlign w:val="center"/>
          </w:tcPr>
          <w:p w14:paraId="0E36975B" w14:textId="5D663EFD" w:rsidR="00FF2BB6" w:rsidRPr="00FF2BB6" w:rsidRDefault="005C1467" w:rsidP="009345D7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vertAlign w:val="superscript"/>
              </w:rPr>
            </w:pPr>
            <w:r>
              <w:rPr>
                <w:rFonts w:ascii="Tahoma" w:hAnsi="Tahoma" w:cs="Tahoma"/>
                <w:b/>
              </w:rPr>
              <w:t>480</w:t>
            </w:r>
            <w:r w:rsidR="00FF2BB6" w:rsidRPr="00FF2BB6">
              <w:rPr>
                <w:rFonts w:ascii="Tahoma" w:hAnsi="Tahoma" w:cs="Tahoma"/>
                <w:b/>
              </w:rPr>
              <w:t xml:space="preserve"> m</w:t>
            </w:r>
            <w:r w:rsidR="00FF2BB6" w:rsidRPr="00FF2BB6">
              <w:rPr>
                <w:rFonts w:ascii="Tahoma" w:hAnsi="Tahoma" w:cs="Tahoma"/>
                <w:b/>
                <w:vertAlign w:val="superscript"/>
              </w:rPr>
              <w:t>2</w:t>
            </w:r>
          </w:p>
        </w:tc>
        <w:tc>
          <w:tcPr>
            <w:tcW w:w="1800" w:type="dxa"/>
            <w:vAlign w:val="center"/>
          </w:tcPr>
          <w:p w14:paraId="5F5927A4" w14:textId="77777777" w:rsidR="00FF2BB6" w:rsidRPr="00FF2BB6" w:rsidRDefault="00FF2BB6" w:rsidP="009345D7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</w:rPr>
            </w:pPr>
          </w:p>
        </w:tc>
      </w:tr>
      <w:tr w:rsidR="00FF2BB6" w:rsidRPr="00FF2BB6" w14:paraId="688E6A70" w14:textId="77777777" w:rsidTr="009345D7">
        <w:trPr>
          <w:trHeight w:val="714"/>
        </w:trPr>
        <w:tc>
          <w:tcPr>
            <w:tcW w:w="4100" w:type="dxa"/>
            <w:vAlign w:val="center"/>
          </w:tcPr>
          <w:p w14:paraId="5256FCDF" w14:textId="77777777" w:rsidR="00FF2BB6" w:rsidRPr="00FF2BB6" w:rsidRDefault="00FF2BB6" w:rsidP="009345D7">
            <w:pPr>
              <w:autoSpaceDN w:val="0"/>
              <w:adjustRightInd w:val="0"/>
              <w:rPr>
                <w:rFonts w:ascii="Tahoma" w:hAnsi="Tahoma" w:cs="Tahoma"/>
                <w:b/>
              </w:rPr>
            </w:pPr>
            <w:r w:rsidRPr="00FF2BB6">
              <w:rPr>
                <w:rFonts w:ascii="Tahoma" w:hAnsi="Tahoma" w:cs="Tahoma"/>
              </w:rPr>
              <w:t>Remonty cząstkowe nawierzchni bitumicznej mieszankami mineralno – bitumicznymi na gorąco o powierzchni powyżej 6 m</w:t>
            </w:r>
            <w:r w:rsidRPr="00FF2BB6">
              <w:rPr>
                <w:rFonts w:ascii="Tahoma" w:hAnsi="Tahoma" w:cs="Tahoma"/>
                <w:vertAlign w:val="superscript"/>
              </w:rPr>
              <w:t>2</w:t>
            </w:r>
            <w:r w:rsidRPr="00FF2BB6">
              <w:rPr>
                <w:rFonts w:ascii="Tahoma" w:hAnsi="Tahoma" w:cs="Tahoma"/>
              </w:rPr>
              <w:t xml:space="preserve"> w jednym miejscu</w:t>
            </w:r>
          </w:p>
        </w:tc>
        <w:tc>
          <w:tcPr>
            <w:tcW w:w="1700" w:type="dxa"/>
            <w:vAlign w:val="center"/>
          </w:tcPr>
          <w:p w14:paraId="6E2FE095" w14:textId="77777777" w:rsidR="00FF2BB6" w:rsidRPr="00FF2BB6" w:rsidRDefault="00FF2BB6" w:rsidP="009345D7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300" w:type="dxa"/>
            <w:vAlign w:val="center"/>
          </w:tcPr>
          <w:p w14:paraId="3DC7B1B6" w14:textId="328F0CFB" w:rsidR="00FF2BB6" w:rsidRPr="00FF2BB6" w:rsidRDefault="005C1467" w:rsidP="009345D7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vertAlign w:val="superscript"/>
              </w:rPr>
            </w:pPr>
            <w:r>
              <w:rPr>
                <w:rFonts w:ascii="Tahoma" w:hAnsi="Tahoma" w:cs="Tahoma"/>
                <w:b/>
              </w:rPr>
              <w:t>15</w:t>
            </w:r>
            <w:r w:rsidR="00FF2BB6" w:rsidRPr="00FF2BB6">
              <w:rPr>
                <w:rFonts w:ascii="Tahoma" w:hAnsi="Tahoma" w:cs="Tahoma"/>
                <w:b/>
              </w:rPr>
              <w:t>0 m</w:t>
            </w:r>
            <w:r w:rsidR="00FF2BB6" w:rsidRPr="00FF2BB6">
              <w:rPr>
                <w:rFonts w:ascii="Tahoma" w:hAnsi="Tahoma" w:cs="Tahoma"/>
                <w:b/>
                <w:vertAlign w:val="superscript"/>
              </w:rPr>
              <w:t>2</w:t>
            </w:r>
          </w:p>
        </w:tc>
        <w:tc>
          <w:tcPr>
            <w:tcW w:w="1800" w:type="dxa"/>
            <w:vAlign w:val="center"/>
          </w:tcPr>
          <w:p w14:paraId="30F95714" w14:textId="77777777" w:rsidR="00FF2BB6" w:rsidRPr="00FF2BB6" w:rsidRDefault="00FF2BB6" w:rsidP="009345D7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</w:rPr>
            </w:pPr>
          </w:p>
        </w:tc>
      </w:tr>
      <w:tr w:rsidR="00FF2BB6" w:rsidRPr="00FF2BB6" w14:paraId="10538F39" w14:textId="77777777" w:rsidTr="009345D7">
        <w:trPr>
          <w:trHeight w:val="563"/>
        </w:trPr>
        <w:tc>
          <w:tcPr>
            <w:tcW w:w="4100" w:type="dxa"/>
            <w:tcBorders>
              <w:bottom w:val="single" w:sz="4" w:space="0" w:color="auto"/>
            </w:tcBorders>
            <w:vAlign w:val="center"/>
          </w:tcPr>
          <w:p w14:paraId="3A96322A" w14:textId="77777777" w:rsidR="00FF2BB6" w:rsidRPr="00FF2BB6" w:rsidRDefault="00FF2BB6" w:rsidP="009345D7">
            <w:pPr>
              <w:autoSpaceDN w:val="0"/>
              <w:adjustRightInd w:val="0"/>
              <w:rPr>
                <w:rFonts w:ascii="Tahoma" w:hAnsi="Tahoma" w:cs="Tahoma"/>
                <w:b/>
              </w:rPr>
            </w:pPr>
            <w:r w:rsidRPr="00FF2BB6">
              <w:rPr>
                <w:rFonts w:ascii="Tahoma" w:hAnsi="Tahoma" w:cs="Tahoma"/>
              </w:rPr>
              <w:t>Remonty nawierzchni poprzez położenie nakładki asfaltowej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14:paraId="2F0F492E" w14:textId="77777777" w:rsidR="00FF2BB6" w:rsidRPr="00FF2BB6" w:rsidRDefault="00FF2BB6" w:rsidP="009345D7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300" w:type="dxa"/>
            <w:vAlign w:val="center"/>
          </w:tcPr>
          <w:p w14:paraId="78772DF8" w14:textId="39316F41" w:rsidR="00FF2BB6" w:rsidRPr="00FF2BB6" w:rsidRDefault="005C1467" w:rsidP="009345D7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vertAlign w:val="superscript"/>
              </w:rPr>
            </w:pPr>
            <w:r>
              <w:rPr>
                <w:rFonts w:ascii="Tahoma" w:hAnsi="Tahoma" w:cs="Tahoma"/>
                <w:b/>
              </w:rPr>
              <w:t>12</w:t>
            </w:r>
            <w:r w:rsidR="00FF2BB6" w:rsidRPr="00FF2BB6">
              <w:rPr>
                <w:rFonts w:ascii="Tahoma" w:hAnsi="Tahoma" w:cs="Tahoma"/>
                <w:b/>
              </w:rPr>
              <w:t>0 m</w:t>
            </w:r>
            <w:r w:rsidR="00FF2BB6" w:rsidRPr="00FF2BB6">
              <w:rPr>
                <w:rFonts w:ascii="Tahoma" w:hAnsi="Tahoma" w:cs="Tahoma"/>
                <w:b/>
                <w:vertAlign w:val="superscript"/>
              </w:rPr>
              <w:t>2</w:t>
            </w:r>
          </w:p>
        </w:tc>
        <w:tc>
          <w:tcPr>
            <w:tcW w:w="1800" w:type="dxa"/>
            <w:vAlign w:val="center"/>
          </w:tcPr>
          <w:p w14:paraId="0F2B6F25" w14:textId="77777777" w:rsidR="00FF2BB6" w:rsidRPr="00FF2BB6" w:rsidRDefault="00FF2BB6" w:rsidP="009345D7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</w:rPr>
            </w:pPr>
          </w:p>
        </w:tc>
      </w:tr>
      <w:tr w:rsidR="00FF2BB6" w:rsidRPr="00FF2BB6" w14:paraId="7281A0D2" w14:textId="77777777" w:rsidTr="009345D7">
        <w:trPr>
          <w:trHeight w:val="695"/>
        </w:trPr>
        <w:tc>
          <w:tcPr>
            <w:tcW w:w="4100" w:type="dxa"/>
            <w:tcBorders>
              <w:bottom w:val="single" w:sz="4" w:space="0" w:color="auto"/>
            </w:tcBorders>
            <w:vAlign w:val="center"/>
          </w:tcPr>
          <w:p w14:paraId="70AA3AB2" w14:textId="77777777" w:rsidR="00FF2BB6" w:rsidRPr="00FF2BB6" w:rsidRDefault="00FF2BB6" w:rsidP="009345D7">
            <w:pPr>
              <w:autoSpaceDN w:val="0"/>
              <w:adjustRightInd w:val="0"/>
              <w:rPr>
                <w:rFonts w:ascii="Tahoma" w:hAnsi="Tahoma" w:cs="Tahoma"/>
                <w:b/>
              </w:rPr>
            </w:pPr>
            <w:r w:rsidRPr="00FF2BB6">
              <w:rPr>
                <w:rFonts w:ascii="Tahoma" w:hAnsi="Tahoma" w:cs="Tahoma"/>
              </w:rPr>
              <w:lastRenderedPageBreak/>
              <w:t xml:space="preserve">Remont krawężników drogowych </w:t>
            </w:r>
            <w:r w:rsidRPr="00FF2BB6">
              <w:rPr>
                <w:rFonts w:ascii="Tahoma" w:hAnsi="Tahoma" w:cs="Tahoma"/>
              </w:rPr>
              <w:br/>
              <w:t>(z wymianą krawężnika na nowy)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14:paraId="4D9AB952" w14:textId="77777777" w:rsidR="00FF2BB6" w:rsidRPr="00FF2BB6" w:rsidRDefault="00FF2BB6" w:rsidP="009345D7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300" w:type="dxa"/>
            <w:vAlign w:val="center"/>
          </w:tcPr>
          <w:p w14:paraId="43C465F7" w14:textId="2BEAC845" w:rsidR="00FF2BB6" w:rsidRPr="00FF2BB6" w:rsidRDefault="005C1467" w:rsidP="009345D7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6</w:t>
            </w:r>
            <w:r w:rsidR="00FF2BB6" w:rsidRPr="00FF2BB6">
              <w:rPr>
                <w:rFonts w:ascii="Tahoma" w:hAnsi="Tahoma" w:cs="Tahoma"/>
                <w:b/>
              </w:rPr>
              <w:t xml:space="preserve"> mb</w:t>
            </w:r>
          </w:p>
        </w:tc>
        <w:tc>
          <w:tcPr>
            <w:tcW w:w="1800" w:type="dxa"/>
            <w:vAlign w:val="center"/>
          </w:tcPr>
          <w:p w14:paraId="60889323" w14:textId="77777777" w:rsidR="00FF2BB6" w:rsidRPr="00FF2BB6" w:rsidRDefault="00FF2BB6" w:rsidP="009345D7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</w:rPr>
            </w:pPr>
          </w:p>
        </w:tc>
      </w:tr>
      <w:tr w:rsidR="00FF2BB6" w:rsidRPr="00FF2BB6" w14:paraId="3FAA6839" w14:textId="77777777" w:rsidTr="009345D7">
        <w:trPr>
          <w:trHeight w:val="695"/>
        </w:trPr>
        <w:tc>
          <w:tcPr>
            <w:tcW w:w="4100" w:type="dxa"/>
            <w:tcBorders>
              <w:bottom w:val="single" w:sz="4" w:space="0" w:color="auto"/>
            </w:tcBorders>
            <w:vAlign w:val="center"/>
          </w:tcPr>
          <w:p w14:paraId="720382D6" w14:textId="77777777" w:rsidR="00FF2BB6" w:rsidRPr="00FF2BB6" w:rsidRDefault="00FF2BB6" w:rsidP="009345D7">
            <w:pPr>
              <w:autoSpaceDN w:val="0"/>
              <w:adjustRightInd w:val="0"/>
              <w:rPr>
                <w:rFonts w:ascii="Tahoma" w:hAnsi="Tahoma" w:cs="Tahoma"/>
                <w:b/>
              </w:rPr>
            </w:pPr>
            <w:r w:rsidRPr="00FF2BB6">
              <w:rPr>
                <w:rFonts w:ascii="Tahoma" w:hAnsi="Tahoma" w:cs="Tahoma"/>
              </w:rPr>
              <w:t>Wykonanie ławy betonowej z oporem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14:paraId="0BBF30F9" w14:textId="77777777" w:rsidR="00FF2BB6" w:rsidRPr="00FF2BB6" w:rsidRDefault="00FF2BB6" w:rsidP="009345D7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300" w:type="dxa"/>
            <w:vAlign w:val="center"/>
          </w:tcPr>
          <w:p w14:paraId="40C68338" w14:textId="0D20C989" w:rsidR="00FF2BB6" w:rsidRPr="00FF2BB6" w:rsidRDefault="005C1467" w:rsidP="009345D7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6</w:t>
            </w:r>
            <w:r w:rsidR="00FF2BB6" w:rsidRPr="00FF2BB6">
              <w:rPr>
                <w:rFonts w:ascii="Tahoma" w:hAnsi="Tahoma" w:cs="Tahoma"/>
                <w:b/>
              </w:rPr>
              <w:t xml:space="preserve"> mb</w:t>
            </w:r>
          </w:p>
        </w:tc>
        <w:tc>
          <w:tcPr>
            <w:tcW w:w="1800" w:type="dxa"/>
            <w:vAlign w:val="center"/>
          </w:tcPr>
          <w:p w14:paraId="1AA4CF1E" w14:textId="77777777" w:rsidR="00FF2BB6" w:rsidRPr="00FF2BB6" w:rsidRDefault="00FF2BB6" w:rsidP="009345D7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</w:rPr>
            </w:pPr>
          </w:p>
        </w:tc>
      </w:tr>
      <w:tr w:rsidR="00FF2BB6" w:rsidRPr="00FF2BB6" w14:paraId="76FC48C9" w14:textId="77777777" w:rsidTr="005C1467">
        <w:trPr>
          <w:trHeight w:val="695"/>
        </w:trPr>
        <w:tc>
          <w:tcPr>
            <w:tcW w:w="4100" w:type="dxa"/>
            <w:vAlign w:val="center"/>
          </w:tcPr>
          <w:p w14:paraId="076D20A3" w14:textId="77777777" w:rsidR="00FF2BB6" w:rsidRPr="00FF2BB6" w:rsidRDefault="00FF2BB6" w:rsidP="009345D7">
            <w:pPr>
              <w:autoSpaceDN w:val="0"/>
              <w:adjustRightInd w:val="0"/>
              <w:rPr>
                <w:rFonts w:ascii="Tahoma" w:hAnsi="Tahoma" w:cs="Tahoma"/>
                <w:b/>
              </w:rPr>
            </w:pPr>
            <w:r w:rsidRPr="00FF2BB6">
              <w:rPr>
                <w:rFonts w:ascii="Tahoma" w:hAnsi="Tahoma" w:cs="Tahoma"/>
              </w:rPr>
              <w:t>Regulacja pionowa studzienek dla urządzeń podziemnych</w:t>
            </w:r>
          </w:p>
        </w:tc>
        <w:tc>
          <w:tcPr>
            <w:tcW w:w="1700" w:type="dxa"/>
            <w:vAlign w:val="center"/>
          </w:tcPr>
          <w:p w14:paraId="0089BD19" w14:textId="77777777" w:rsidR="00FF2BB6" w:rsidRPr="00FF2BB6" w:rsidRDefault="00FF2BB6" w:rsidP="009345D7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300" w:type="dxa"/>
            <w:vAlign w:val="center"/>
          </w:tcPr>
          <w:p w14:paraId="3F281E2E" w14:textId="5D7554EC" w:rsidR="00FF2BB6" w:rsidRPr="00FF2BB6" w:rsidRDefault="005C1467" w:rsidP="009345D7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  <w:r w:rsidR="00FF2BB6" w:rsidRPr="00FF2BB6">
              <w:rPr>
                <w:rFonts w:ascii="Tahoma" w:hAnsi="Tahoma" w:cs="Tahoma"/>
                <w:b/>
              </w:rPr>
              <w:t xml:space="preserve"> szt.</w:t>
            </w:r>
          </w:p>
        </w:tc>
        <w:tc>
          <w:tcPr>
            <w:tcW w:w="1800" w:type="dxa"/>
            <w:vAlign w:val="center"/>
          </w:tcPr>
          <w:p w14:paraId="011AAA1A" w14:textId="77777777" w:rsidR="00FF2BB6" w:rsidRPr="00FF2BB6" w:rsidRDefault="00FF2BB6" w:rsidP="009345D7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</w:rPr>
            </w:pPr>
          </w:p>
        </w:tc>
      </w:tr>
      <w:tr w:rsidR="005C1467" w:rsidRPr="00FF2BB6" w14:paraId="00AF931E" w14:textId="77777777" w:rsidTr="009345D7">
        <w:trPr>
          <w:trHeight w:val="695"/>
        </w:trPr>
        <w:tc>
          <w:tcPr>
            <w:tcW w:w="4100" w:type="dxa"/>
            <w:tcBorders>
              <w:bottom w:val="single" w:sz="4" w:space="0" w:color="auto"/>
            </w:tcBorders>
            <w:vAlign w:val="center"/>
          </w:tcPr>
          <w:p w14:paraId="16B1BC40" w14:textId="1A285B2F" w:rsidR="005C1467" w:rsidRPr="00FF2BB6" w:rsidRDefault="005C1467" w:rsidP="009345D7">
            <w:pPr>
              <w:autoSpaceDN w:val="0"/>
              <w:adjustRightIn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Utwardzenie pobocza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14:paraId="3B8F98E6" w14:textId="77777777" w:rsidR="005C1467" w:rsidRPr="00FF2BB6" w:rsidRDefault="005C1467" w:rsidP="009345D7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300" w:type="dxa"/>
            <w:vAlign w:val="center"/>
          </w:tcPr>
          <w:p w14:paraId="0EE98B7F" w14:textId="45038989" w:rsidR="005C1467" w:rsidRDefault="005C1467" w:rsidP="009345D7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15 mb</w:t>
            </w:r>
          </w:p>
        </w:tc>
        <w:tc>
          <w:tcPr>
            <w:tcW w:w="1800" w:type="dxa"/>
            <w:vAlign w:val="center"/>
          </w:tcPr>
          <w:p w14:paraId="309935BE" w14:textId="77777777" w:rsidR="005C1467" w:rsidRPr="00FF2BB6" w:rsidRDefault="005C1467" w:rsidP="009345D7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</w:rPr>
            </w:pPr>
          </w:p>
        </w:tc>
      </w:tr>
    </w:tbl>
    <w:p w14:paraId="478140B4" w14:textId="484B9220" w:rsidR="00FF2BB6" w:rsidRPr="00FF2BB6" w:rsidRDefault="00FF2BB6" w:rsidP="00FF2BB6">
      <w:pPr>
        <w:pStyle w:val="Tekstpodstawowy"/>
        <w:spacing w:before="0" w:line="240" w:lineRule="auto"/>
        <w:ind w:left="426"/>
        <w:rPr>
          <w:rFonts w:ascii="Tahoma" w:hAnsi="Tahoma" w:cs="Tahoma"/>
          <w:b/>
          <w:sz w:val="16"/>
          <w:szCs w:val="16"/>
        </w:rPr>
      </w:pPr>
      <w:r w:rsidRPr="00FF2BB6">
        <w:rPr>
          <w:rFonts w:ascii="Tahoma" w:hAnsi="Tahoma" w:cs="Tahoma"/>
          <w:b/>
          <w:sz w:val="16"/>
          <w:szCs w:val="16"/>
        </w:rPr>
        <w:t xml:space="preserve">W przypadku, gdy Wykonawca nie wypełni tabeli w pkt 3, oferta taka zostanie odrzucona z postępowania jako niezgodna z swz.  </w:t>
      </w:r>
    </w:p>
    <w:p w14:paraId="64AC1D88" w14:textId="77777777" w:rsidR="00FF2BB6" w:rsidRDefault="00FF2BB6" w:rsidP="00FF2BB6">
      <w:pPr>
        <w:pStyle w:val="Akapitzlist"/>
        <w:tabs>
          <w:tab w:val="left" w:pos="400"/>
        </w:tabs>
        <w:autoSpaceDN w:val="0"/>
        <w:adjustRightInd w:val="0"/>
        <w:spacing w:after="0" w:line="240" w:lineRule="auto"/>
        <w:ind w:left="400"/>
        <w:jc w:val="both"/>
        <w:rPr>
          <w:rFonts w:ascii="Tahoma" w:hAnsi="Tahoma" w:cs="Tahoma"/>
          <w:sz w:val="20"/>
          <w:szCs w:val="20"/>
        </w:rPr>
      </w:pPr>
    </w:p>
    <w:p w14:paraId="4B1FB37D" w14:textId="7B617400" w:rsidR="00816D47" w:rsidRPr="00A10C89" w:rsidRDefault="00816D47" w:rsidP="00204A8D">
      <w:pPr>
        <w:pStyle w:val="Akapitzlist"/>
        <w:numPr>
          <w:ilvl w:val="0"/>
          <w:numId w:val="73"/>
        </w:numPr>
        <w:tabs>
          <w:tab w:val="left" w:pos="400"/>
        </w:tabs>
        <w:autoSpaceDN w:val="0"/>
        <w:adjustRightInd w:val="0"/>
        <w:spacing w:after="0" w:line="240" w:lineRule="auto"/>
        <w:ind w:left="400" w:hanging="400"/>
        <w:jc w:val="both"/>
        <w:rPr>
          <w:rFonts w:ascii="Tahoma" w:hAnsi="Tahoma" w:cs="Tahoma"/>
          <w:sz w:val="20"/>
          <w:szCs w:val="20"/>
        </w:rPr>
      </w:pPr>
      <w:r w:rsidRPr="00A10C89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</w:t>
      </w:r>
      <w:r w:rsidR="0017557F">
        <w:rPr>
          <w:rFonts w:ascii="Tahoma" w:hAnsi="Tahoma" w:cs="Tahoma"/>
          <w:sz w:val="20"/>
          <w:szCs w:val="20"/>
        </w:rPr>
        <w:t xml:space="preserve"> (</w:t>
      </w:r>
      <w:r w:rsidR="00A22913">
        <w:rPr>
          <w:rFonts w:ascii="Tahoma" w:hAnsi="Tahoma" w:cs="Tahoma"/>
          <w:sz w:val="20"/>
          <w:szCs w:val="20"/>
        </w:rPr>
        <w:t xml:space="preserve">w przypadku, gdy dotyczy - </w:t>
      </w:r>
      <w:r w:rsidR="0017557F">
        <w:rPr>
          <w:rFonts w:ascii="Tahoma" w:hAnsi="Tahoma" w:cs="Tahoma"/>
          <w:sz w:val="20"/>
          <w:szCs w:val="20"/>
        </w:rPr>
        <w:t>należy wypełnić dla każdej części, której taki obowiązek dotyczy)</w:t>
      </w:r>
      <w:r w:rsidRPr="00A10C89">
        <w:rPr>
          <w:rFonts w:ascii="Tahoma" w:hAnsi="Tahoma" w:cs="Tahoma"/>
          <w:sz w:val="20"/>
          <w:szCs w:val="20"/>
        </w:rPr>
        <w:t>:</w:t>
      </w:r>
    </w:p>
    <w:p w14:paraId="1A358FD0" w14:textId="77777777" w:rsidR="00816D47" w:rsidRPr="000700A9" w:rsidRDefault="00816D47" w:rsidP="00816D47">
      <w:pPr>
        <w:autoSpaceDN w:val="0"/>
        <w:adjustRightInd w:val="0"/>
        <w:rPr>
          <w:rFonts w:ascii="Tahoma" w:hAnsi="Tahoma" w:cs="Tahoma"/>
          <w:sz w:val="6"/>
          <w:szCs w:val="6"/>
        </w:rPr>
      </w:pPr>
    </w:p>
    <w:p w14:paraId="13DAEA65" w14:textId="77777777" w:rsidR="00816D47" w:rsidRPr="006858D8" w:rsidRDefault="00816D47" w:rsidP="00816D47">
      <w:pPr>
        <w:autoSpaceDN w:val="0"/>
        <w:adjustRightInd w:val="0"/>
        <w:spacing w:line="276" w:lineRule="auto"/>
        <w:ind w:left="360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</w:t>
      </w:r>
      <w:r w:rsidR="00831447">
        <w:rPr>
          <w:rFonts w:ascii="Tahoma" w:hAnsi="Tahoma" w:cs="Tahoma"/>
        </w:rPr>
        <w:t>........</w:t>
      </w:r>
      <w:r w:rsidRPr="006858D8">
        <w:rPr>
          <w:rFonts w:ascii="Tahoma" w:hAnsi="Tahoma" w:cs="Tahoma"/>
        </w:rPr>
        <w:t>..............................</w:t>
      </w:r>
      <w:r w:rsidR="00831447">
        <w:rPr>
          <w:rFonts w:ascii="Tahoma" w:hAnsi="Tahoma" w:cs="Tahoma"/>
        </w:rPr>
        <w:t xml:space="preserve">.................... 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.......………………………………</w:t>
      </w:r>
      <w:r w:rsidRPr="006858D8">
        <w:rPr>
          <w:rFonts w:ascii="Tahoma" w:hAnsi="Tahoma" w:cs="Tahoma"/>
        </w:rPr>
        <w:t xml:space="preserve"> </w:t>
      </w:r>
    </w:p>
    <w:p w14:paraId="505ED146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sz w:val="4"/>
          <w:szCs w:val="4"/>
        </w:rPr>
      </w:pPr>
    </w:p>
    <w:p w14:paraId="608F4730" w14:textId="343237C7" w:rsidR="00816D47" w:rsidRPr="006858D8" w:rsidRDefault="00816D47" w:rsidP="006A5755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</w:t>
      </w:r>
      <w:r>
        <w:rPr>
          <w:rFonts w:ascii="Tahoma" w:hAnsi="Tahoma" w:cs="Tahoma"/>
          <w:i/>
          <w:sz w:val="16"/>
          <w:szCs w:val="16"/>
        </w:rPr>
        <w:t xml:space="preserve"> (szczegóły w </w:t>
      </w:r>
      <w:r w:rsidR="00B779ED">
        <w:rPr>
          <w:rFonts w:ascii="Tahoma" w:hAnsi="Tahoma" w:cs="Tahoma"/>
          <w:i/>
          <w:sz w:val="16"/>
          <w:szCs w:val="16"/>
        </w:rPr>
        <w:t xml:space="preserve">ust. </w:t>
      </w:r>
      <w:r w:rsidR="007575AD">
        <w:rPr>
          <w:rFonts w:ascii="Tahoma" w:hAnsi="Tahoma" w:cs="Tahoma"/>
          <w:i/>
          <w:sz w:val="16"/>
          <w:szCs w:val="16"/>
        </w:rPr>
        <w:t>6</w:t>
      </w:r>
      <w:r w:rsidR="00B779ED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rozdziału X swz)</w:t>
      </w:r>
      <w:r w:rsidRPr="006858D8">
        <w:rPr>
          <w:rFonts w:ascii="Tahoma" w:hAnsi="Tahoma" w:cs="Tahoma"/>
          <w:i/>
          <w:sz w:val="16"/>
          <w:szCs w:val="16"/>
        </w:rPr>
        <w:t>.</w:t>
      </w:r>
    </w:p>
    <w:p w14:paraId="73AAF7B1" w14:textId="77777777" w:rsidR="00816D47" w:rsidRPr="00816D47" w:rsidRDefault="00816D47" w:rsidP="00816D47">
      <w:pPr>
        <w:pStyle w:val="Nagwek5"/>
      </w:pPr>
      <w:r w:rsidRPr="00816D47">
        <w:rPr>
          <w:rStyle w:val="Nagwek5Znak"/>
          <w:b/>
        </w:rPr>
        <w:t>III</w:t>
      </w:r>
      <w:r w:rsidRPr="00816D47">
        <w:t>.</w:t>
      </w:r>
    </w:p>
    <w:p w14:paraId="00ED39CA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14:paraId="27CEB0DC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b/>
          <w:sz w:val="10"/>
          <w:szCs w:val="10"/>
        </w:rPr>
      </w:pPr>
    </w:p>
    <w:p w14:paraId="3F639D6C" w14:textId="77777777" w:rsidR="00816D47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uważamy si</w:t>
      </w:r>
      <w:r>
        <w:rPr>
          <w:rFonts w:ascii="Tahoma" w:hAnsi="Tahoma" w:cs="Tahoma"/>
        </w:rPr>
        <w:t>ę za związanych niniejszą ofertą</w:t>
      </w:r>
      <w:r w:rsidRPr="006858D8">
        <w:rPr>
          <w:rFonts w:ascii="Tahoma" w:hAnsi="Tahoma" w:cs="Tahoma"/>
        </w:rPr>
        <w:t xml:space="preserve">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warunków zamówienia.</w:t>
      </w:r>
    </w:p>
    <w:p w14:paraId="6B9B11BC" w14:textId="6ECF523F" w:rsidR="00816D47" w:rsidRPr="00B46504" w:rsidRDefault="00816D47" w:rsidP="00204A8D">
      <w:pPr>
        <w:pStyle w:val="Akapitzlist"/>
        <w:numPr>
          <w:ilvl w:val="0"/>
          <w:numId w:val="7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do </w:t>
      </w:r>
      <w:r w:rsidR="005C1467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2</w:t>
      </w:r>
      <w:r w:rsidR="002E2134"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</w:t>
      </w:r>
      <w:r w:rsidR="00E47B70"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miesięcy</w:t>
      </w:r>
      <w:r w:rsidR="004153DC"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od dnia podpisania</w:t>
      </w:r>
      <w:r w:rsidR="004153DC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umowy.</w:t>
      </w:r>
    </w:p>
    <w:p w14:paraId="37044532" w14:textId="77777777" w:rsidR="00816D47" w:rsidRPr="006858D8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14:paraId="39DF5838" w14:textId="77777777" w:rsidR="00816D47" w:rsidRPr="006858D8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akceptujemy </w:t>
      </w:r>
      <w:r>
        <w:rPr>
          <w:rFonts w:ascii="Tahoma" w:hAnsi="Tahoma" w:cs="Tahoma"/>
        </w:rPr>
        <w:t>projektowane postanowienia</w:t>
      </w:r>
      <w:r w:rsidRPr="006858D8">
        <w:rPr>
          <w:rFonts w:ascii="Tahoma" w:hAnsi="Tahoma" w:cs="Tahoma"/>
        </w:rPr>
        <w:t xml:space="preserve"> umowy i zobowiązujemy się, </w:t>
      </w:r>
      <w:r>
        <w:rPr>
          <w:rFonts w:ascii="Tahoma" w:hAnsi="Tahoma" w:cs="Tahoma"/>
        </w:rPr>
        <w:br/>
      </w:r>
      <w:r w:rsidRPr="006858D8">
        <w:rPr>
          <w:rFonts w:ascii="Tahoma" w:hAnsi="Tahoma" w:cs="Tahoma"/>
        </w:rPr>
        <w:t>w przypadku wyboru naszej oferty, do zawarcia umowy, na warunkach określonych w specyfikacji warunków zamówienia</w:t>
      </w:r>
      <w:r w:rsidR="009F072D">
        <w:rPr>
          <w:rFonts w:ascii="Tahoma" w:hAnsi="Tahoma" w:cs="Tahoma"/>
        </w:rPr>
        <w:t xml:space="preserve"> i jej załącznikach</w:t>
      </w:r>
      <w:r w:rsidRPr="006858D8">
        <w:rPr>
          <w:rFonts w:ascii="Tahoma" w:hAnsi="Tahoma" w:cs="Tahoma"/>
        </w:rPr>
        <w:t>, w miejscu i terminie wyznaczony</w:t>
      </w:r>
      <w:r>
        <w:rPr>
          <w:rFonts w:ascii="Tahoma" w:hAnsi="Tahoma" w:cs="Tahoma"/>
        </w:rPr>
        <w:t>m</w:t>
      </w:r>
      <w:r w:rsidRPr="006858D8">
        <w:rPr>
          <w:rFonts w:ascii="Tahoma" w:hAnsi="Tahoma" w:cs="Tahoma"/>
        </w:rPr>
        <w:t xml:space="preserve"> przez Zamawiającego.</w:t>
      </w:r>
    </w:p>
    <w:p w14:paraId="48483A01" w14:textId="77777777" w:rsidR="00816D47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ofert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jest zgodn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z przedmiotem zamówienia.</w:t>
      </w:r>
    </w:p>
    <w:p w14:paraId="15E61427" w14:textId="77777777" w:rsidR="002A0F33" w:rsidRDefault="002A0F33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Oświadczamy, że zapoznaliśmy się z klauzulą informacyjną w pkt 5 rozdziału I swz.</w:t>
      </w:r>
    </w:p>
    <w:p w14:paraId="369FE333" w14:textId="77777777" w:rsidR="002A0F33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w specyfikacji </w:t>
      </w:r>
      <w:r>
        <w:rPr>
          <w:rFonts w:ascii="Tahoma" w:eastAsia="Lucida Sans Unicode" w:hAnsi="Tahoma" w:cs="Tahoma"/>
          <w:kern w:val="3"/>
          <w:lang w:eastAsia="zh-CN"/>
        </w:rPr>
        <w:t>warunków zamówienia – w projektowanych postanowieniach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 umowy.</w:t>
      </w:r>
    </w:p>
    <w:p w14:paraId="2EDBFCDC" w14:textId="77777777" w:rsidR="00816D47" w:rsidRPr="002A0F33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2A0F33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14:paraId="48805BE3" w14:textId="77777777" w:rsidR="00816D47" w:rsidRPr="00A60DDB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400"/>
        </w:tabs>
        <w:autoSpaceDN w:val="0"/>
        <w:spacing w:after="240"/>
        <w:ind w:left="357" w:hanging="357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D32823">
        <w:rPr>
          <w:rFonts w:ascii="Tahoma" w:hAnsi="Tahoma" w:cs="Tahoma"/>
        </w:rPr>
        <w:t>Rodzaj przedsiębiorstwa jakim jest Wykonawca</w:t>
      </w:r>
      <w:r w:rsidRPr="00A60DDB">
        <w:rPr>
          <w:rFonts w:ascii="Tahoma" w:hAnsi="Tahoma" w:cs="Tahoma"/>
          <w:b/>
        </w:rPr>
        <w:t xml:space="preserve"> (zaznaczyć X we właściwej opcji</w:t>
      </w:r>
      <w:r w:rsidRPr="004F1CD6">
        <w:rPr>
          <w:rFonts w:ascii="Tahoma" w:hAnsi="Tahoma" w:cs="Tahoma"/>
          <w:b/>
        </w:rPr>
        <w:t>)</w:t>
      </w:r>
      <w:r w:rsidRPr="004F1CD6">
        <w:rPr>
          <w:rStyle w:val="Odwoanieprzypisudolnego"/>
          <w:rFonts w:ascii="Tahoma" w:hAnsi="Tahoma" w:cs="Tahoma"/>
        </w:rPr>
        <w:footnoteReference w:id="2"/>
      </w:r>
      <w:r w:rsidRPr="00A60DDB">
        <w:rPr>
          <w:rFonts w:ascii="Tahoma" w:hAnsi="Tahoma" w:cs="Tahoma"/>
          <w:b/>
        </w:rPr>
        <w:t xml:space="preserve"> </w:t>
      </w:r>
    </w:p>
    <w:p w14:paraId="7F51F6BE" w14:textId="77777777" w:rsidR="00816D47" w:rsidRPr="000700A9" w:rsidRDefault="00816D47" w:rsidP="00CE2922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  <w:r>
        <w:rPr>
          <w:rFonts w:ascii="Tahoma" w:hAnsi="Tahoma" w:cs="Tahoma"/>
          <w:sz w:val="20"/>
        </w:rPr>
        <w:t>…………</w:t>
      </w:r>
    </w:p>
    <w:p w14:paraId="0673CAB7" w14:textId="77777777" w:rsidR="00816D47" w:rsidRPr="000700A9" w:rsidRDefault="00816D47" w:rsidP="00CE2922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  <w:r>
        <w:rPr>
          <w:rFonts w:ascii="Tahoma" w:hAnsi="Tahoma" w:cs="Tahoma"/>
          <w:sz w:val="20"/>
        </w:rPr>
        <w:t>…………</w:t>
      </w:r>
    </w:p>
    <w:p w14:paraId="23349357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</w:t>
      </w:r>
      <w:r>
        <w:rPr>
          <w:rFonts w:ascii="Tahoma" w:hAnsi="Tahoma" w:cs="Tahoma"/>
        </w:rPr>
        <w:t>………..</w:t>
      </w:r>
      <w:r w:rsidRPr="006858D8">
        <w:rPr>
          <w:rFonts w:ascii="Tahoma" w:hAnsi="Tahoma" w:cs="Tahoma"/>
        </w:rPr>
        <w:t xml:space="preserve"> </w:t>
      </w:r>
    </w:p>
    <w:p w14:paraId="330547AC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>-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Jednoosobowa działalność gospodarcza ...........</w:t>
      </w:r>
    </w:p>
    <w:p w14:paraId="6C9B6DDE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-</w:t>
      </w:r>
      <w:r>
        <w:rPr>
          <w:rFonts w:ascii="Tahoma" w:hAnsi="Tahoma" w:cs="Tahoma"/>
        </w:rPr>
        <w:t xml:space="preserve"> Osoba fizyczna nieprowadząca działalności gospodarczej ............ </w:t>
      </w:r>
      <w:r w:rsidRPr="006858D8">
        <w:rPr>
          <w:rFonts w:ascii="Tahoma" w:hAnsi="Tahoma" w:cs="Tahoma"/>
          <w:b/>
        </w:rPr>
        <w:t xml:space="preserve"> </w:t>
      </w:r>
    </w:p>
    <w:p w14:paraId="21D2DC6E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>
        <w:rPr>
          <w:rFonts w:ascii="Tahoma" w:hAnsi="Tahoma" w:cs="Tahoma"/>
        </w:rPr>
        <w:t>- Inny rodzaj</w:t>
      </w:r>
      <w:r w:rsidRPr="006858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…………</w:t>
      </w:r>
      <w:r w:rsidRPr="006858D8">
        <w:rPr>
          <w:rFonts w:ascii="Tahoma" w:hAnsi="Tahoma" w:cs="Tahoma"/>
        </w:rPr>
        <w:t xml:space="preserve"> </w:t>
      </w:r>
    </w:p>
    <w:p w14:paraId="315F2853" w14:textId="77777777" w:rsidR="00816D47" w:rsidRPr="00816D47" w:rsidRDefault="00816D47" w:rsidP="00816D47">
      <w:pPr>
        <w:pStyle w:val="Nagwek5"/>
      </w:pPr>
      <w:r w:rsidRPr="00816D47">
        <w:lastRenderedPageBreak/>
        <w:t>IV.</w:t>
      </w:r>
    </w:p>
    <w:p w14:paraId="2A9AD31E" w14:textId="77777777" w:rsidR="00816D47" w:rsidRPr="008553F7" w:rsidRDefault="00816D47" w:rsidP="00816D47">
      <w:pPr>
        <w:spacing w:after="240" w:line="276" w:lineRule="auto"/>
        <w:rPr>
          <w:rFonts w:ascii="Tahoma" w:hAnsi="Tahoma" w:cs="Tahoma"/>
        </w:rPr>
      </w:pPr>
      <w:r w:rsidRPr="00F60F2D">
        <w:rPr>
          <w:rFonts w:ascii="Tahoma" w:hAnsi="Tahoma" w:cs="Tahoma"/>
          <w:b/>
        </w:rPr>
        <w:t>Udostępnienie zasobów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(jeżeli dotyczy)</w:t>
      </w:r>
    </w:p>
    <w:p w14:paraId="10A1ED02" w14:textId="77777777" w:rsidR="00816D47" w:rsidRDefault="00816D47" w:rsidP="00816D47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Pr="00F60F2D">
        <w:rPr>
          <w:rFonts w:ascii="Tahoma" w:hAnsi="Tahoma" w:cs="Tahoma"/>
        </w:rPr>
        <w:t xml:space="preserve">, że </w:t>
      </w:r>
      <w:r>
        <w:rPr>
          <w:rFonts w:ascii="Tahoma" w:hAnsi="Tahoma" w:cs="Tahoma"/>
        </w:rPr>
        <w:t>polegam</w:t>
      </w:r>
      <w:r w:rsidR="00FF02D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/</w:t>
      </w:r>
      <w:r w:rsidR="00FF02D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nie polegam</w:t>
      </w:r>
      <w:r>
        <w:rPr>
          <w:rStyle w:val="Odwoanieprzypisudolnego"/>
          <w:rFonts w:ascii="Tahoma" w:hAnsi="Tahoma" w:cs="Tahoma"/>
        </w:rPr>
        <w:footnoteReference w:id="3"/>
      </w:r>
      <w:r w:rsidR="00233156">
        <w:rPr>
          <w:rFonts w:ascii="Tahoma" w:hAnsi="Tahoma" w:cs="Tahoma"/>
        </w:rPr>
        <w:t xml:space="preserve"> na zasobach innych podmiotów</w:t>
      </w:r>
    </w:p>
    <w:p w14:paraId="2F0E27AA" w14:textId="77777777" w:rsidR="00816D47" w:rsidRDefault="00816D47" w:rsidP="00816D47">
      <w:pPr>
        <w:pStyle w:val="Nagwek5"/>
      </w:pPr>
      <w:r>
        <w:t>V.</w:t>
      </w:r>
    </w:p>
    <w:p w14:paraId="4D14789A" w14:textId="77777777" w:rsidR="00816D47" w:rsidRPr="006858D8" w:rsidRDefault="00816D47" w:rsidP="00816D47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</w:t>
      </w:r>
      <w:r w:rsidRPr="006858D8">
        <w:rPr>
          <w:rFonts w:ascii="Tahoma" w:hAnsi="Tahoma" w:cs="Tahoma"/>
          <w:b/>
        </w:rPr>
        <w:t>odwykonawstw</w:t>
      </w:r>
      <w:r>
        <w:rPr>
          <w:rFonts w:ascii="Tahoma" w:hAnsi="Tahoma" w:cs="Tahoma"/>
          <w:b/>
        </w:rPr>
        <w:t xml:space="preserve">o </w:t>
      </w:r>
      <w:r w:rsidRPr="00FF183D">
        <w:rPr>
          <w:rFonts w:ascii="Tahoma" w:hAnsi="Tahoma" w:cs="Tahoma"/>
        </w:rPr>
        <w:t>(jeżeli dotyczy)</w:t>
      </w:r>
    </w:p>
    <w:p w14:paraId="25638F9A" w14:textId="77777777" w:rsidR="00816D47" w:rsidRDefault="00816D47" w:rsidP="00816D47">
      <w:pPr>
        <w:tabs>
          <w:tab w:val="left" w:leader="underscore" w:pos="9360"/>
        </w:tabs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Podwykonawcom zamierzam 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powierzyć </w:t>
      </w:r>
      <w:r>
        <w:rPr>
          <w:rFonts w:ascii="Tahoma" w:eastAsia="Lucida Sans Unicode" w:hAnsi="Tahoma" w:cs="Tahoma"/>
          <w:kern w:val="3"/>
          <w:lang w:eastAsia="zh-CN"/>
        </w:rPr>
        <w:t>następujące części/zakres zamówienia</w:t>
      </w:r>
      <w:r w:rsidR="00233156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14:paraId="7788D0BF" w14:textId="77777777" w:rsidR="00816D47" w:rsidRPr="003432F5" w:rsidRDefault="00816D47" w:rsidP="00816D47">
      <w:pPr>
        <w:tabs>
          <w:tab w:val="left" w:leader="underscore" w:pos="9360"/>
        </w:tabs>
        <w:spacing w:line="360" w:lineRule="auto"/>
        <w:rPr>
          <w:rFonts w:ascii="Tahoma" w:hAnsi="Tahoma" w:cs="Tahoma"/>
        </w:rPr>
      </w:pPr>
    </w:p>
    <w:p w14:paraId="56BD2C5E" w14:textId="77777777" w:rsidR="00816D47" w:rsidRDefault="00816D47" w:rsidP="00816D47">
      <w:pPr>
        <w:pStyle w:val="Legenda"/>
        <w:keepNext/>
        <w:pBdr>
          <w:top w:val="single" w:sz="4" w:space="1" w:color="auto"/>
        </w:pBdr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3432F5">
        <w:rPr>
          <w:rFonts w:ascii="Tahoma" w:hAnsi="Tahoma" w:cs="Tahoma"/>
          <w:i w:val="0"/>
          <w:color w:val="auto"/>
          <w:sz w:val="16"/>
          <w:szCs w:val="16"/>
        </w:rPr>
        <w:t>nazwa podwykonawcy</w:t>
      </w:r>
      <w:r>
        <w:rPr>
          <w:rFonts w:ascii="Tahoma" w:hAnsi="Tahoma" w:cs="Tahoma"/>
          <w:i w:val="0"/>
          <w:color w:val="auto"/>
          <w:sz w:val="16"/>
          <w:szCs w:val="16"/>
        </w:rPr>
        <w:t xml:space="preserve"> (o ile jest już znana)</w:t>
      </w:r>
    </w:p>
    <w:p w14:paraId="325BEB17" w14:textId="77777777" w:rsidR="00816D47" w:rsidRPr="00F85149" w:rsidRDefault="00816D47" w:rsidP="00816D47">
      <w:pPr>
        <w:rPr>
          <w:rFonts w:ascii="Tahoma" w:hAnsi="Tahoma" w:cs="Tahoma"/>
          <w:sz w:val="32"/>
          <w:szCs w:val="32"/>
        </w:rPr>
      </w:pPr>
    </w:p>
    <w:p w14:paraId="0B569C23" w14:textId="77777777" w:rsidR="00816D47" w:rsidRPr="003432F5" w:rsidRDefault="00816D47" w:rsidP="00816D47">
      <w:pPr>
        <w:pBdr>
          <w:top w:val="single" w:sz="4" w:space="1" w:color="auto"/>
        </w:pBdr>
        <w:spacing w:after="240"/>
        <w:rPr>
          <w:rFonts w:ascii="Tahoma" w:hAnsi="Tahoma" w:cs="Tahoma"/>
          <w:sz w:val="16"/>
          <w:szCs w:val="16"/>
        </w:rPr>
      </w:pPr>
      <w:r w:rsidRPr="003432F5">
        <w:rPr>
          <w:rFonts w:ascii="Tahoma" w:hAnsi="Tahoma" w:cs="Tahoma"/>
          <w:sz w:val="16"/>
          <w:szCs w:val="16"/>
        </w:rPr>
        <w:t>cześć/zakres jaki zamierzamy powierzyć podwykonawcy</w:t>
      </w:r>
    </w:p>
    <w:p w14:paraId="14B0A8D5" w14:textId="77777777" w:rsidR="00816D47" w:rsidRPr="006858D8" w:rsidRDefault="00816D47" w:rsidP="00816D47">
      <w:pPr>
        <w:pStyle w:val="Nagwek5"/>
      </w:pPr>
      <w:r>
        <w:t>VI.</w:t>
      </w:r>
    </w:p>
    <w:p w14:paraId="5849BD1B" w14:textId="77777777" w:rsidR="00816D47" w:rsidRPr="00067331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</w:t>
      </w:r>
      <w:r>
        <w:rPr>
          <w:rFonts w:ascii="Tahoma" w:hAnsi="Tahoma" w:cs="Tahoma"/>
          <w:sz w:val="20"/>
        </w:rPr>
        <w:t xml:space="preserve"> (jeżeli dotyczy)</w:t>
      </w:r>
    </w:p>
    <w:p w14:paraId="1FE8AAD3" w14:textId="77777777" w:rsidR="00816D47" w:rsidRPr="00BB08D5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14:paraId="3BEE175A" w14:textId="77777777" w:rsidR="00816D47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F65FB1">
        <w:rPr>
          <w:rFonts w:ascii="Tahoma" w:hAnsi="Tahoma" w:cs="Tahoma"/>
          <w:sz w:val="20"/>
        </w:rPr>
        <w:t>Niniejszym informuję, że</w:t>
      </w:r>
      <w:r>
        <w:rPr>
          <w:rFonts w:ascii="Tahoma" w:hAnsi="Tahoma" w:cs="Tahoma"/>
          <w:sz w:val="20"/>
        </w:rPr>
        <w:t xml:space="preserve">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14:paraId="3802A21A" w14:textId="77777777" w:rsidR="00816D47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przedsiębiorstwa):</w:t>
      </w:r>
    </w:p>
    <w:p w14:paraId="58118115" w14:textId="77777777" w:rsidR="00816D47" w:rsidRPr="00F65FB1" w:rsidRDefault="00816D47" w:rsidP="00816D47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="Tahoma" w:hAnsi="Tahoma" w:cs="Tahoma"/>
          <w:sz w:val="20"/>
        </w:rPr>
      </w:pPr>
    </w:p>
    <w:p w14:paraId="3291E0F7" w14:textId="77777777" w:rsidR="00816D47" w:rsidRDefault="00816D47" w:rsidP="00816D47">
      <w:pPr>
        <w:pStyle w:val="Nagwek5"/>
      </w:pPr>
      <w:r w:rsidRPr="006858D8">
        <w:t>VI</w:t>
      </w:r>
      <w:r>
        <w:t>I</w:t>
      </w:r>
      <w:r w:rsidRPr="006858D8">
        <w:t>.</w:t>
      </w:r>
    </w:p>
    <w:p w14:paraId="21703182" w14:textId="77777777" w:rsidR="00816D47" w:rsidRDefault="00816D47" w:rsidP="00816D47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14:paraId="68281088" w14:textId="77777777" w:rsidR="00816D47" w:rsidRPr="00E50506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4"/>
      </w:r>
    </w:p>
    <w:p w14:paraId="640F161C" w14:textId="77777777" w:rsidR="00816D47" w:rsidRPr="005054C7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5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14:paraId="31D00ECF" w14:textId="77777777" w:rsidR="00816D47" w:rsidRPr="005054C7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14:paraId="15D4DE7D" w14:textId="77777777" w:rsidR="00816D47" w:rsidRPr="00816D47" w:rsidRDefault="00816D47" w:rsidP="00204A8D">
      <w:pPr>
        <w:pStyle w:val="Akapitzlist"/>
        <w:numPr>
          <w:ilvl w:val="0"/>
          <w:numId w:val="71"/>
        </w:numPr>
        <w:suppressAutoHyphens/>
        <w:spacing w:after="36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</w:t>
      </w:r>
      <w:r>
        <w:rPr>
          <w:rFonts w:ascii="Tahoma" w:eastAsia="Times New Roman" w:hAnsi="Tahoma" w:cs="Tahoma"/>
          <w:sz w:val="20"/>
          <w:szCs w:val="20"/>
          <w:lang w:eastAsia="zh-CN"/>
        </w:rPr>
        <w:t>74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ust. </w:t>
      </w:r>
      <w:r>
        <w:rPr>
          <w:rFonts w:ascii="Tahoma" w:eastAsia="Times New Roman" w:hAnsi="Tahoma" w:cs="Tahoma"/>
          <w:sz w:val="20"/>
          <w:szCs w:val="20"/>
          <w:lang w:eastAsia="zh-CN"/>
        </w:rPr>
        <w:t>1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ustawy z dnia </w:t>
      </w:r>
      <w:r>
        <w:rPr>
          <w:rFonts w:ascii="Tahoma" w:eastAsia="Times New Roman" w:hAnsi="Tahoma" w:cs="Tahoma"/>
          <w:sz w:val="20"/>
          <w:szCs w:val="20"/>
          <w:lang w:eastAsia="zh-CN"/>
        </w:rPr>
        <w:t>11 września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20</w:t>
      </w:r>
      <w:r>
        <w:rPr>
          <w:rFonts w:ascii="Tahoma" w:eastAsia="Times New Roman" w:hAnsi="Tahoma" w:cs="Tahoma"/>
          <w:sz w:val="20"/>
          <w:szCs w:val="20"/>
          <w:lang w:eastAsia="zh-CN"/>
        </w:rPr>
        <w:t>19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r. Prawo zamówień publicznych protokół wraz z załącznikami jest jawny oraz, iż załącznikiem do protokołu są m.in. oferty i inne dokumenty i informacje składane przez wykonawców.</w:t>
      </w:r>
    </w:p>
    <w:p w14:paraId="2268193C" w14:textId="77777777" w:rsidR="00816D47" w:rsidRPr="00816D47" w:rsidRDefault="00816D47" w:rsidP="00204A8D">
      <w:pPr>
        <w:pStyle w:val="Akapitzlist"/>
        <w:numPr>
          <w:ilvl w:val="0"/>
          <w:numId w:val="103"/>
        </w:numPr>
        <w:tabs>
          <w:tab w:val="left" w:pos="284"/>
        </w:tabs>
        <w:ind w:hanging="720"/>
        <w:jc w:val="both"/>
        <w:rPr>
          <w:rFonts w:ascii="Tahoma" w:hAnsi="Tahoma" w:cs="Tahoma"/>
          <w:lang w:eastAsia="zh-CN"/>
        </w:rPr>
      </w:pPr>
    </w:p>
    <w:p w14:paraId="0E9CD2A4" w14:textId="77777777" w:rsidR="00816D47" w:rsidRDefault="009B6291" w:rsidP="009B6291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  <w:r w:rsidRPr="009B6291">
        <w:rPr>
          <w:rFonts w:ascii="Tahoma" w:hAnsi="Tahoma" w:cs="Tahoma"/>
          <w:sz w:val="20"/>
          <w:szCs w:val="20"/>
          <w:lang w:eastAsia="zh-CN"/>
        </w:rPr>
        <w:t>Jeżeli Zamawiający będzie mógł uzyskać dokumenty za pomocą bezpłatnych i ogólnodostępnych krajowych baz danych, w szczególności rejestrów publicznych w rozumieniu ustawy z dnia 17.02.2005r. o informatyzacji działalności podmiotów realizujących zadania publiczne (tj. Dz.U. z 20</w:t>
      </w:r>
      <w:r w:rsidR="008C0A94">
        <w:rPr>
          <w:rFonts w:ascii="Tahoma" w:hAnsi="Tahoma" w:cs="Tahoma"/>
          <w:sz w:val="20"/>
          <w:szCs w:val="20"/>
          <w:lang w:eastAsia="zh-CN"/>
        </w:rPr>
        <w:t>21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r., poz </w:t>
      </w:r>
      <w:r w:rsidR="008C0A94">
        <w:rPr>
          <w:rFonts w:ascii="Tahoma" w:hAnsi="Tahoma" w:cs="Tahoma"/>
          <w:sz w:val="20"/>
          <w:szCs w:val="20"/>
          <w:lang w:eastAsia="zh-CN"/>
        </w:rPr>
        <w:t>6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70 ze zm) i pozwolą na to przekazane dane identyfikacyjne, oświadczamy, że wyrażamy zgodę na samodzielne pobranie przez Zamawiającego z tych baz danych oświadczeń lub dokumentów dotyczących Wykonawcy składającego ofertę w niniejszym postępowaniu o udzielenie zamówienia. </w:t>
      </w:r>
      <w:r w:rsidR="00816D47" w:rsidRPr="009B6291">
        <w:rPr>
          <w:rFonts w:ascii="Tahoma" w:hAnsi="Tahoma" w:cs="Tahoma"/>
          <w:sz w:val="20"/>
          <w:szCs w:val="20"/>
          <w:lang w:eastAsia="zh-CN"/>
        </w:rPr>
        <w:t xml:space="preserve"> </w:t>
      </w:r>
    </w:p>
    <w:p w14:paraId="314987C4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6CEA27CB" w14:textId="77777777" w:rsidR="0095749D" w:rsidRDefault="0095749D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6E057C6C" w14:textId="77777777" w:rsidR="00FD6FD4" w:rsidRPr="00836108" w:rsidRDefault="00FD6FD4" w:rsidP="009B6291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</w:p>
    <w:p w14:paraId="638327CE" w14:textId="77777777" w:rsidR="00816D47" w:rsidRPr="002D72CC" w:rsidRDefault="004728E0" w:rsidP="00816D47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lastRenderedPageBreak/>
        <w:t>Dokumenty składane wraz z</w:t>
      </w:r>
      <w:r w:rsidR="00816D47"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 xml:space="preserve"> ofert</w:t>
      </w:r>
      <w:r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>ą</w:t>
      </w:r>
      <w:r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 xml:space="preserve"> (formularzem ofertowym)</w:t>
      </w:r>
      <w:r w:rsidR="00816D47"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:</w:t>
      </w:r>
    </w:p>
    <w:p w14:paraId="399AEB52" w14:textId="77777777" w:rsidR="00181424" w:rsidRPr="00233156" w:rsidRDefault="00181424" w:rsidP="00233156">
      <w:pPr>
        <w:widowControl w:val="0"/>
        <w:autoSpaceDN w:val="0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</w:p>
    <w:p w14:paraId="07426855" w14:textId="47276B08" w:rsidR="00816D47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oświadczenie</w:t>
      </w:r>
      <w:r w:rsidRPr="00067331">
        <w:rPr>
          <w:rFonts w:ascii="Tahoma" w:hAnsi="Tahoma" w:cs="Tahoma"/>
          <w:sz w:val="16"/>
          <w:szCs w:val="16"/>
        </w:rPr>
        <w:t>, o kt</w:t>
      </w:r>
      <w:r w:rsidR="00181424">
        <w:rPr>
          <w:rFonts w:ascii="Tahoma" w:hAnsi="Tahoma" w:cs="Tahoma"/>
          <w:sz w:val="16"/>
          <w:szCs w:val="16"/>
        </w:rPr>
        <w:t xml:space="preserve">órym mowa w </w:t>
      </w:r>
      <w:r w:rsidR="004728E0">
        <w:rPr>
          <w:rFonts w:ascii="Tahoma" w:hAnsi="Tahoma" w:cs="Tahoma"/>
          <w:sz w:val="16"/>
          <w:szCs w:val="16"/>
        </w:rPr>
        <w:t>art. 125 ust. 1 ustawy Pzp</w:t>
      </w:r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(zał. nr </w:t>
      </w:r>
      <w:r w:rsidR="00A22913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3</w:t>
      </w:r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do SWZ)</w:t>
      </w:r>
      <w:r w:rsidR="00B779ED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,</w:t>
      </w:r>
    </w:p>
    <w:p w14:paraId="19A9398E" w14:textId="4FADAAB3" w:rsidR="00816D47" w:rsidRPr="00067331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hAnsi="Tahoma" w:cs="Tahoma"/>
          <w:sz w:val="16"/>
          <w:szCs w:val="16"/>
        </w:rPr>
        <w:t>odpis z KR</w:t>
      </w:r>
      <w:r w:rsidR="004728E0">
        <w:rPr>
          <w:rFonts w:ascii="Tahoma" w:hAnsi="Tahoma" w:cs="Tahoma"/>
          <w:sz w:val="16"/>
          <w:szCs w:val="16"/>
        </w:rPr>
        <w:t>S</w:t>
      </w:r>
      <w:r w:rsidRPr="00067331">
        <w:rPr>
          <w:rFonts w:ascii="Tahoma" w:hAnsi="Tahoma" w:cs="Tahoma"/>
          <w:sz w:val="16"/>
          <w:szCs w:val="16"/>
        </w:rPr>
        <w:t xml:space="preserve"> lub CEiDG</w:t>
      </w:r>
      <w:r w:rsidR="004728E0">
        <w:rPr>
          <w:rFonts w:ascii="Tahoma" w:hAnsi="Tahoma" w:cs="Tahoma"/>
          <w:sz w:val="16"/>
          <w:szCs w:val="16"/>
        </w:rPr>
        <w:t xml:space="preserve"> lub innego właściwego rejestru</w:t>
      </w:r>
      <w:r w:rsidRPr="00067331">
        <w:rPr>
          <w:rFonts w:ascii="Tahoma" w:hAnsi="Tahoma" w:cs="Tahoma"/>
          <w:sz w:val="16"/>
          <w:szCs w:val="16"/>
        </w:rPr>
        <w:t>, o kt</w:t>
      </w:r>
      <w:r w:rsidR="00181424">
        <w:rPr>
          <w:rFonts w:ascii="Tahoma" w:hAnsi="Tahoma" w:cs="Tahoma"/>
          <w:sz w:val="16"/>
          <w:szCs w:val="16"/>
        </w:rPr>
        <w:t xml:space="preserve">órym mowa w rozdziale IV </w:t>
      </w:r>
      <w:r w:rsidR="00B779ED">
        <w:rPr>
          <w:rFonts w:ascii="Tahoma" w:hAnsi="Tahoma" w:cs="Tahoma"/>
          <w:sz w:val="16"/>
          <w:szCs w:val="16"/>
        </w:rPr>
        <w:t>ust.</w:t>
      </w:r>
      <w:r w:rsidR="00181424">
        <w:rPr>
          <w:rFonts w:ascii="Tahoma" w:hAnsi="Tahoma" w:cs="Tahoma"/>
          <w:sz w:val="16"/>
          <w:szCs w:val="16"/>
        </w:rPr>
        <w:t xml:space="preserve"> 1.</w:t>
      </w:r>
      <w:r w:rsidR="00A22913">
        <w:rPr>
          <w:rFonts w:ascii="Tahoma" w:hAnsi="Tahoma" w:cs="Tahoma"/>
          <w:sz w:val="16"/>
          <w:szCs w:val="16"/>
        </w:rPr>
        <w:t>3</w:t>
      </w:r>
      <w:r w:rsidR="00181424">
        <w:rPr>
          <w:rFonts w:ascii="Tahoma" w:hAnsi="Tahoma" w:cs="Tahoma"/>
          <w:sz w:val="16"/>
          <w:szCs w:val="16"/>
        </w:rPr>
        <w:t xml:space="preserve"> SWZ</w:t>
      </w:r>
      <w:r w:rsidR="00B779ED">
        <w:rPr>
          <w:rFonts w:ascii="Tahoma" w:hAnsi="Tahoma" w:cs="Tahoma"/>
          <w:sz w:val="16"/>
          <w:szCs w:val="16"/>
        </w:rPr>
        <w:t>,</w:t>
      </w:r>
      <w:r w:rsidRPr="00067331">
        <w:rPr>
          <w:rFonts w:ascii="Tahoma" w:hAnsi="Tahoma" w:cs="Tahoma"/>
          <w:sz w:val="16"/>
          <w:szCs w:val="16"/>
        </w:rPr>
        <w:t xml:space="preserve"> </w:t>
      </w:r>
    </w:p>
    <w:p w14:paraId="0C11CAAA" w14:textId="78A8848F" w:rsidR="00816D47" w:rsidRPr="004C1200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pełnomocnictwo </w:t>
      </w:r>
      <w:r>
        <w:rPr>
          <w:rFonts w:ascii="Tahoma" w:eastAsia="Arial" w:hAnsi="Tahoma" w:cs="Tahoma"/>
          <w:color w:val="000000"/>
          <w:sz w:val="16"/>
          <w:szCs w:val="16"/>
        </w:rPr>
        <w:t>lub inny dokument potwierdzający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umocowanie do reprezentowania Wykonawcy</w:t>
      </w:r>
      <w:r w:rsidR="004E2D37">
        <w:rPr>
          <w:rFonts w:ascii="Tahoma" w:eastAsia="Arial" w:hAnsi="Tahoma" w:cs="Tahoma"/>
          <w:color w:val="000000"/>
          <w:sz w:val="16"/>
          <w:szCs w:val="16"/>
        </w:rPr>
        <w:t>,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</w:t>
      </w:r>
      <w:r w:rsidRPr="00067331">
        <w:rPr>
          <w:rFonts w:ascii="Tahoma" w:hAnsi="Tahoma" w:cs="Tahoma"/>
          <w:sz w:val="16"/>
          <w:szCs w:val="16"/>
        </w:rPr>
        <w:t xml:space="preserve">o którym mowa </w:t>
      </w:r>
      <w:r w:rsidRPr="00067331">
        <w:rPr>
          <w:rFonts w:ascii="Tahoma" w:hAnsi="Tahoma" w:cs="Tahoma"/>
          <w:sz w:val="16"/>
          <w:szCs w:val="16"/>
        </w:rPr>
        <w:br/>
        <w:t xml:space="preserve">w rozdziale IV </w:t>
      </w:r>
      <w:r w:rsidR="00B779ED">
        <w:rPr>
          <w:rFonts w:ascii="Tahoma" w:hAnsi="Tahoma" w:cs="Tahoma"/>
          <w:sz w:val="16"/>
          <w:szCs w:val="16"/>
        </w:rPr>
        <w:t>ust.</w:t>
      </w:r>
      <w:r w:rsidRPr="00067331">
        <w:rPr>
          <w:rFonts w:ascii="Tahoma" w:hAnsi="Tahoma" w:cs="Tahoma"/>
          <w:sz w:val="16"/>
          <w:szCs w:val="16"/>
        </w:rPr>
        <w:t xml:space="preserve"> 1.</w:t>
      </w:r>
      <w:r w:rsidR="00A22913">
        <w:rPr>
          <w:rFonts w:ascii="Tahoma" w:hAnsi="Tahoma" w:cs="Tahoma"/>
          <w:sz w:val="16"/>
          <w:szCs w:val="16"/>
        </w:rPr>
        <w:t>4</w:t>
      </w:r>
      <w:r w:rsidRPr="00067331">
        <w:rPr>
          <w:rFonts w:ascii="Tahoma" w:hAnsi="Tahoma" w:cs="Tahoma"/>
          <w:sz w:val="16"/>
          <w:szCs w:val="16"/>
        </w:rPr>
        <w:t xml:space="preserve"> SWZ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</w:t>
      </w:r>
      <w:r w:rsidR="00181424">
        <w:rPr>
          <w:rFonts w:ascii="Tahoma" w:eastAsia="Arial" w:hAnsi="Tahoma" w:cs="Tahoma"/>
          <w:color w:val="000000"/>
          <w:sz w:val="16"/>
          <w:szCs w:val="16"/>
        </w:rPr>
        <w:t>(jeżeli dotyczy)</w:t>
      </w:r>
      <w:r w:rsidR="00B779ED">
        <w:rPr>
          <w:rFonts w:ascii="Tahoma" w:eastAsia="Arial" w:hAnsi="Tahoma" w:cs="Tahoma"/>
          <w:color w:val="000000"/>
          <w:sz w:val="16"/>
          <w:szCs w:val="16"/>
        </w:rPr>
        <w:t>,</w:t>
      </w:r>
    </w:p>
    <w:p w14:paraId="21989993" w14:textId="320BA22E" w:rsidR="004C1200" w:rsidRPr="00067331" w:rsidRDefault="004728E0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>oświadczenie, o którym mowa w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art. 117 ust. 4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ustawy Pzp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– jeżeli dotyczy (zał. nr </w:t>
      </w:r>
      <w:r w:rsidR="00A22913">
        <w:rPr>
          <w:rFonts w:ascii="Tahoma" w:eastAsia="Arial" w:hAnsi="Tahoma" w:cs="Tahoma"/>
          <w:color w:val="000000"/>
          <w:sz w:val="16"/>
          <w:szCs w:val="16"/>
        </w:rPr>
        <w:t>4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do SWZ)</w:t>
      </w:r>
      <w:r w:rsidR="00B779ED">
        <w:rPr>
          <w:rFonts w:ascii="Tahoma" w:eastAsia="Arial" w:hAnsi="Tahoma" w:cs="Tahoma"/>
          <w:color w:val="000000"/>
          <w:sz w:val="16"/>
          <w:szCs w:val="16"/>
        </w:rPr>
        <w:t>,</w:t>
      </w:r>
    </w:p>
    <w:p w14:paraId="7648709E" w14:textId="1B4498AE" w:rsidR="00816D47" w:rsidRPr="00DC6695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zobowiązanie </w:t>
      </w:r>
      <w:r w:rsidRPr="00067331">
        <w:rPr>
          <w:rFonts w:ascii="Tahoma" w:hAnsi="Tahoma" w:cs="Tahoma"/>
          <w:sz w:val="16"/>
          <w:szCs w:val="16"/>
        </w:rPr>
        <w:t xml:space="preserve">podmiotu, o którym mowa w </w:t>
      </w:r>
      <w:r w:rsidR="00AE20FB">
        <w:rPr>
          <w:rFonts w:ascii="Tahoma" w:hAnsi="Tahoma" w:cs="Tahoma"/>
          <w:sz w:val="16"/>
          <w:szCs w:val="16"/>
        </w:rPr>
        <w:t>art. 118 ustawy Pzp</w:t>
      </w:r>
      <w:r w:rsidR="004C1200">
        <w:rPr>
          <w:rFonts w:ascii="Tahoma" w:hAnsi="Tahoma" w:cs="Tahoma"/>
          <w:sz w:val="16"/>
          <w:szCs w:val="16"/>
        </w:rPr>
        <w:t xml:space="preserve"> - 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>jeżeli dotyczy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(zał. nr </w:t>
      </w:r>
      <w:r w:rsidR="00A22913">
        <w:rPr>
          <w:rFonts w:ascii="Tahoma" w:eastAsia="Arial" w:hAnsi="Tahoma" w:cs="Tahoma"/>
          <w:color w:val="000000"/>
          <w:sz w:val="16"/>
          <w:szCs w:val="16"/>
        </w:rPr>
        <w:t>5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do SWZ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>)</w:t>
      </w:r>
      <w:r w:rsidR="00B779ED">
        <w:rPr>
          <w:rFonts w:ascii="Tahoma" w:eastAsia="Arial" w:hAnsi="Tahoma" w:cs="Tahoma"/>
          <w:color w:val="000000"/>
          <w:sz w:val="16"/>
          <w:szCs w:val="16"/>
        </w:rPr>
        <w:t>,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</w:t>
      </w:r>
    </w:p>
    <w:p w14:paraId="541563E5" w14:textId="31A1FF4A" w:rsidR="00816D47" w:rsidRPr="00B779ED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 xml:space="preserve">w przypadku polegania na zasobach innych podmiotów, oprócz zobowiązania należy złożyć dokumenty dotyczące </w:t>
      </w:r>
      <w:r w:rsidR="00DD7D2F">
        <w:rPr>
          <w:rFonts w:ascii="Tahoma" w:eastAsia="Arial" w:hAnsi="Tahoma" w:cs="Tahoma"/>
          <w:color w:val="000000"/>
          <w:sz w:val="16"/>
          <w:szCs w:val="16"/>
        </w:rPr>
        <w:t>tego podmiotu wymienione w pkt 1</w:t>
      </w:r>
      <w:r>
        <w:rPr>
          <w:rFonts w:ascii="Tahoma" w:eastAsia="Arial" w:hAnsi="Tahoma" w:cs="Tahoma"/>
          <w:color w:val="000000"/>
          <w:sz w:val="16"/>
          <w:szCs w:val="16"/>
        </w:rPr>
        <w:t>-</w:t>
      </w:r>
      <w:r w:rsidR="00DD7D2F">
        <w:rPr>
          <w:rFonts w:ascii="Tahoma" w:eastAsia="Arial" w:hAnsi="Tahoma" w:cs="Tahoma"/>
          <w:color w:val="000000"/>
          <w:sz w:val="16"/>
          <w:szCs w:val="16"/>
        </w:rPr>
        <w:t>3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</w:t>
      </w:r>
      <w:r w:rsidR="00AE20FB">
        <w:rPr>
          <w:rFonts w:ascii="Tahoma" w:eastAsia="Arial" w:hAnsi="Tahoma" w:cs="Tahoma"/>
          <w:color w:val="000000"/>
          <w:sz w:val="16"/>
          <w:szCs w:val="16"/>
        </w:rPr>
        <w:t>powyżej</w:t>
      </w:r>
      <w:r w:rsidR="00B779ED">
        <w:rPr>
          <w:rFonts w:ascii="Tahoma" w:eastAsia="Arial" w:hAnsi="Tahoma" w:cs="Tahoma"/>
          <w:color w:val="000000"/>
          <w:sz w:val="16"/>
          <w:szCs w:val="16"/>
        </w:rPr>
        <w:t>,</w:t>
      </w:r>
    </w:p>
    <w:sectPr w:rsidR="00816D47" w:rsidRPr="00B779ED" w:rsidSect="00EB685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407B8" w14:textId="77777777" w:rsidR="00580E28" w:rsidRDefault="00580E28" w:rsidP="00DA5839">
      <w:r>
        <w:separator/>
      </w:r>
    </w:p>
  </w:endnote>
  <w:endnote w:type="continuationSeparator" w:id="0">
    <w:p w14:paraId="0E05618E" w14:textId="77777777" w:rsidR="00580E28" w:rsidRDefault="00580E28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580E28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09160" w14:textId="77777777" w:rsidR="00580E28" w:rsidRDefault="00580E28" w:rsidP="00DA5839">
      <w:r>
        <w:separator/>
      </w:r>
    </w:p>
  </w:footnote>
  <w:footnote w:type="continuationSeparator" w:id="0">
    <w:p w14:paraId="351AB69C" w14:textId="77777777" w:rsidR="00580E28" w:rsidRDefault="00580E28" w:rsidP="00DA5839">
      <w:r>
        <w:continuationSeparator/>
      </w:r>
    </w:p>
  </w:footnote>
  <w:footnote w:id="1">
    <w:p w14:paraId="189A39CA" w14:textId="77777777" w:rsidR="00A57D69" w:rsidRPr="00FD2818" w:rsidRDefault="00A57D69" w:rsidP="00816D47">
      <w:pPr>
        <w:pStyle w:val="Tekstprzypisudolnego"/>
        <w:rPr>
          <w:rFonts w:ascii="Tahoma" w:hAnsi="Tahoma" w:cs="Tahoma"/>
          <w:sz w:val="16"/>
          <w:szCs w:val="16"/>
        </w:rPr>
      </w:pPr>
      <w:r w:rsidRPr="00FD281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D2818">
        <w:rPr>
          <w:rFonts w:ascii="Tahoma" w:hAnsi="Tahoma" w:cs="Tahoma"/>
          <w:sz w:val="16"/>
          <w:szCs w:val="16"/>
        </w:rPr>
        <w:t xml:space="preserve"> w przypadku Wykonawców wspólnie składających ofertę, należy wypełnić punkt dla każdego podmiotu osobno</w:t>
      </w:r>
    </w:p>
  </w:footnote>
  <w:footnote w:id="2">
    <w:p w14:paraId="6FA7B187" w14:textId="77777777" w:rsidR="00A57D69" w:rsidRPr="004F1CD6" w:rsidRDefault="00A57D69" w:rsidP="00816D47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14:paraId="0F527C43" w14:textId="77777777" w:rsidR="00A57D69" w:rsidRPr="004F1CD6" w:rsidRDefault="00A57D69" w:rsidP="00831447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Mikroprzedsiębiorstwo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6A75BF53" w14:textId="77777777" w:rsidR="00A57D69" w:rsidRPr="004F1CD6" w:rsidRDefault="00A57D69" w:rsidP="00831447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Małe 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4239BAB4" w14:textId="77777777" w:rsidR="00A57D69" w:rsidRPr="004F1CD6" w:rsidRDefault="00A57D69" w:rsidP="00816D47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Średnie przedsiębiorstwa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przedsiębiorstwa, które nie są mikroprzedsiębiorstwami ani małymi przedsiębiorstwami</w:t>
      </w:r>
      <w:r w:rsidRPr="004F1CD6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3BBC6647" w14:textId="77777777" w:rsidR="00A57D69" w:rsidRPr="004F1CD6" w:rsidRDefault="00A57D69" w:rsidP="00816D47">
      <w:pPr>
        <w:pStyle w:val="Tekstprzypisudolnego"/>
        <w:rPr>
          <w:rFonts w:ascii="Tahoma" w:hAnsi="Tahoma" w:cs="Tahoma"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sz w:val="16"/>
          <w:szCs w:val="16"/>
        </w:rPr>
        <w:t>niepotrzebne skreślić</w:t>
      </w:r>
    </w:p>
  </w:footnote>
  <w:footnote w:id="4">
    <w:p w14:paraId="45AC984B" w14:textId="77777777" w:rsidR="00A57D69" w:rsidRPr="00D75DC9" w:rsidRDefault="00A57D69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5">
    <w:p w14:paraId="095B61AC" w14:textId="77777777" w:rsidR="00A57D69" w:rsidRPr="00D75DC9" w:rsidRDefault="00A57D69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2553F" w14:textId="77777777" w:rsidR="00EB685A" w:rsidRDefault="00EB685A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156D26D1" w:rsidR="00A57D69" w:rsidRPr="00DF5681" w:rsidRDefault="00D17207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</w:t>
    </w:r>
    <w:r w:rsidR="00A57D69">
      <w:rPr>
        <w:rFonts w:ascii="Tahoma" w:hAnsi="Tahoma" w:cs="Tahoma"/>
      </w:rPr>
      <w:t>r postępowania</w:t>
    </w:r>
    <w:r w:rsidR="00A57D69" w:rsidRPr="00DF5681">
      <w:rPr>
        <w:rFonts w:ascii="Tahoma" w:hAnsi="Tahoma" w:cs="Tahoma"/>
      </w:rPr>
      <w:t xml:space="preserve"> PI.271.</w:t>
    </w:r>
    <w:r w:rsidR="007575AD">
      <w:rPr>
        <w:rFonts w:ascii="Tahoma" w:hAnsi="Tahoma" w:cs="Tahoma"/>
      </w:rPr>
      <w:t>4</w:t>
    </w:r>
    <w:r w:rsidR="00A57D69"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50322" w14:textId="77777777" w:rsidR="00FF2BB6" w:rsidRDefault="00FF2BB6" w:rsidP="00EB685A">
    <w:pPr>
      <w:pBdr>
        <w:bottom w:val="single" w:sz="4" w:space="1" w:color="auto"/>
      </w:pBdr>
      <w:rPr>
        <w:rFonts w:ascii="Tahoma" w:hAnsi="Tahoma" w:cs="Tahoma"/>
      </w:rPr>
    </w:pPr>
  </w:p>
  <w:p w14:paraId="77CDEF9A" w14:textId="73329A43" w:rsidR="00EB685A" w:rsidRDefault="00EB685A" w:rsidP="00EB685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</w:t>
    </w:r>
    <w:r w:rsidR="00FF2BB6">
      <w:rPr>
        <w:rFonts w:ascii="Tahoma" w:hAnsi="Tahoma" w:cs="Tahoma"/>
      </w:rPr>
      <w:t>.4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1306774F" w14:textId="77777777" w:rsidR="00D17207" w:rsidRDefault="00D172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4594919">
    <w:abstractNumId w:val="2"/>
  </w:num>
  <w:num w:numId="2" w16cid:durableId="1804149574">
    <w:abstractNumId w:val="148"/>
  </w:num>
  <w:num w:numId="3" w16cid:durableId="1971396450">
    <w:abstractNumId w:val="64"/>
  </w:num>
  <w:num w:numId="4" w16cid:durableId="2065640764">
    <w:abstractNumId w:val="168"/>
  </w:num>
  <w:num w:numId="5" w16cid:durableId="1273056932">
    <w:abstractNumId w:val="192"/>
  </w:num>
  <w:num w:numId="6" w16cid:durableId="771318626">
    <w:abstractNumId w:val="138"/>
  </w:num>
  <w:num w:numId="7" w16cid:durableId="1610359093">
    <w:abstractNumId w:val="149"/>
  </w:num>
  <w:num w:numId="8" w16cid:durableId="1965234916">
    <w:abstractNumId w:val="54"/>
  </w:num>
  <w:num w:numId="9" w16cid:durableId="2039161949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2516736">
    <w:abstractNumId w:val="174"/>
  </w:num>
  <w:num w:numId="11" w16cid:durableId="1839079763">
    <w:abstractNumId w:val="133"/>
  </w:num>
  <w:num w:numId="12" w16cid:durableId="717438975">
    <w:abstractNumId w:val="55"/>
  </w:num>
  <w:num w:numId="13" w16cid:durableId="681199770">
    <w:abstractNumId w:val="92"/>
  </w:num>
  <w:num w:numId="14" w16cid:durableId="1047686835">
    <w:abstractNumId w:val="140"/>
  </w:num>
  <w:num w:numId="15" w16cid:durableId="1263102964">
    <w:abstractNumId w:val="161"/>
  </w:num>
  <w:num w:numId="16" w16cid:durableId="729229239">
    <w:abstractNumId w:val="162"/>
  </w:num>
  <w:num w:numId="17" w16cid:durableId="1151210309">
    <w:abstractNumId w:val="88"/>
  </w:num>
  <w:num w:numId="18" w16cid:durableId="508446488">
    <w:abstractNumId w:val="62"/>
  </w:num>
  <w:num w:numId="19" w16cid:durableId="1876312690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49715579">
    <w:abstractNumId w:val="53"/>
  </w:num>
  <w:num w:numId="21" w16cid:durableId="759378075">
    <w:abstractNumId w:val="188"/>
  </w:num>
  <w:num w:numId="22" w16cid:durableId="702365834">
    <w:abstractNumId w:val="83"/>
  </w:num>
  <w:num w:numId="23" w16cid:durableId="439758688">
    <w:abstractNumId w:val="136"/>
  </w:num>
  <w:num w:numId="24" w16cid:durableId="724260452">
    <w:abstractNumId w:val="163"/>
  </w:num>
  <w:num w:numId="25" w16cid:durableId="1156147838">
    <w:abstractNumId w:val="38"/>
  </w:num>
  <w:num w:numId="26" w16cid:durableId="2030567444">
    <w:abstractNumId w:val="127"/>
  </w:num>
  <w:num w:numId="27" w16cid:durableId="444348790">
    <w:abstractNumId w:val="101"/>
  </w:num>
  <w:num w:numId="28" w16cid:durableId="2104915312">
    <w:abstractNumId w:val="25"/>
  </w:num>
  <w:num w:numId="29" w16cid:durableId="1543320877">
    <w:abstractNumId w:val="116"/>
  </w:num>
  <w:num w:numId="30" w16cid:durableId="243033212">
    <w:abstractNumId w:val="147"/>
  </w:num>
  <w:num w:numId="31" w16cid:durableId="1310742924">
    <w:abstractNumId w:val="164"/>
  </w:num>
  <w:num w:numId="32" w16cid:durableId="1684480292">
    <w:abstractNumId w:val="184"/>
  </w:num>
  <w:num w:numId="33" w16cid:durableId="635837302">
    <w:abstractNumId w:val="121"/>
  </w:num>
  <w:num w:numId="34" w16cid:durableId="1059015814">
    <w:abstractNumId w:val="120"/>
  </w:num>
  <w:num w:numId="35" w16cid:durableId="240022949">
    <w:abstractNumId w:val="72"/>
  </w:num>
  <w:num w:numId="36" w16cid:durableId="254869675">
    <w:abstractNumId w:val="84"/>
  </w:num>
  <w:num w:numId="37" w16cid:durableId="963119008">
    <w:abstractNumId w:val="86"/>
  </w:num>
  <w:num w:numId="38" w16cid:durableId="1011223997">
    <w:abstractNumId w:val="80"/>
  </w:num>
  <w:num w:numId="39" w16cid:durableId="1817645451">
    <w:abstractNumId w:val="68"/>
  </w:num>
  <w:num w:numId="40" w16cid:durableId="803037461">
    <w:abstractNumId w:val="29"/>
  </w:num>
  <w:num w:numId="41" w16cid:durableId="1507013516">
    <w:abstractNumId w:val="152"/>
  </w:num>
  <w:num w:numId="42" w16cid:durableId="28142099">
    <w:abstractNumId w:val="81"/>
  </w:num>
  <w:num w:numId="43" w16cid:durableId="582109480">
    <w:abstractNumId w:val="108"/>
  </w:num>
  <w:num w:numId="44" w16cid:durableId="2016615888">
    <w:abstractNumId w:val="118"/>
  </w:num>
  <w:num w:numId="45" w16cid:durableId="132910642">
    <w:abstractNumId w:val="144"/>
  </w:num>
  <w:num w:numId="46" w16cid:durableId="806894545">
    <w:abstractNumId w:val="27"/>
  </w:num>
  <w:num w:numId="47" w16cid:durableId="251204595">
    <w:abstractNumId w:val="50"/>
  </w:num>
  <w:num w:numId="48" w16cid:durableId="31851551">
    <w:abstractNumId w:val="97"/>
  </w:num>
  <w:num w:numId="49" w16cid:durableId="145709658">
    <w:abstractNumId w:val="41"/>
  </w:num>
  <w:num w:numId="50" w16cid:durableId="1118261239">
    <w:abstractNumId w:val="36"/>
  </w:num>
  <w:num w:numId="51" w16cid:durableId="510797115">
    <w:abstractNumId w:val="125"/>
  </w:num>
  <w:num w:numId="52" w16cid:durableId="1375151904">
    <w:abstractNumId w:val="47"/>
  </w:num>
  <w:num w:numId="53" w16cid:durableId="1094739632">
    <w:abstractNumId w:val="146"/>
  </w:num>
  <w:num w:numId="54" w16cid:durableId="612710608">
    <w:abstractNumId w:val="105"/>
  </w:num>
  <w:num w:numId="55" w16cid:durableId="2049597316">
    <w:abstractNumId w:val="60"/>
  </w:num>
  <w:num w:numId="56" w16cid:durableId="734548346">
    <w:abstractNumId w:val="117"/>
  </w:num>
  <w:num w:numId="57" w16cid:durableId="291248434">
    <w:abstractNumId w:val="166"/>
  </w:num>
  <w:num w:numId="58" w16cid:durableId="1961372520">
    <w:abstractNumId w:val="26"/>
  </w:num>
  <w:num w:numId="59" w16cid:durableId="1853953087">
    <w:abstractNumId w:val="154"/>
  </w:num>
  <w:num w:numId="60" w16cid:durableId="1418555098">
    <w:abstractNumId w:val="182"/>
  </w:num>
  <w:num w:numId="61" w16cid:durableId="846754388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083719487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883134032">
    <w:abstractNumId w:val="28"/>
  </w:num>
  <w:num w:numId="64" w16cid:durableId="867106854">
    <w:abstractNumId w:val="129"/>
  </w:num>
  <w:num w:numId="65" w16cid:durableId="605314372">
    <w:abstractNumId w:val="34"/>
  </w:num>
  <w:num w:numId="66" w16cid:durableId="1589460118">
    <w:abstractNumId w:val="110"/>
  </w:num>
  <w:num w:numId="67" w16cid:durableId="1921519454">
    <w:abstractNumId w:val="52"/>
  </w:num>
  <w:num w:numId="68" w16cid:durableId="925965860">
    <w:abstractNumId w:val="176"/>
  </w:num>
  <w:num w:numId="69" w16cid:durableId="147523959">
    <w:abstractNumId w:val="85"/>
  </w:num>
  <w:num w:numId="70" w16cid:durableId="720522690">
    <w:abstractNumId w:val="158"/>
  </w:num>
  <w:num w:numId="71" w16cid:durableId="1401245063">
    <w:abstractNumId w:val="35"/>
  </w:num>
  <w:num w:numId="72" w16cid:durableId="1877304613">
    <w:abstractNumId w:val="137"/>
  </w:num>
  <w:num w:numId="73" w16cid:durableId="146480711">
    <w:abstractNumId w:val="131"/>
  </w:num>
  <w:num w:numId="74" w16cid:durableId="1107964504">
    <w:abstractNumId w:val="111"/>
  </w:num>
  <w:num w:numId="75" w16cid:durableId="1354376263">
    <w:abstractNumId w:val="191"/>
  </w:num>
  <w:num w:numId="76" w16cid:durableId="994914738">
    <w:abstractNumId w:val="48"/>
  </w:num>
  <w:num w:numId="77" w16cid:durableId="1791312974">
    <w:abstractNumId w:val="100"/>
  </w:num>
  <w:num w:numId="78" w16cid:durableId="2045321466">
    <w:abstractNumId w:val="160"/>
  </w:num>
  <w:num w:numId="79" w16cid:durableId="89981724">
    <w:abstractNumId w:val="172"/>
  </w:num>
  <w:num w:numId="80" w16cid:durableId="1609855248">
    <w:abstractNumId w:val="46"/>
  </w:num>
  <w:num w:numId="81" w16cid:durableId="1103650781">
    <w:abstractNumId w:val="139"/>
  </w:num>
  <w:num w:numId="82" w16cid:durableId="2056543199">
    <w:abstractNumId w:val="93"/>
  </w:num>
  <w:num w:numId="83" w16cid:durableId="37707362">
    <w:abstractNumId w:val="30"/>
  </w:num>
  <w:num w:numId="84" w16cid:durableId="1254120329">
    <w:abstractNumId w:val="56"/>
  </w:num>
  <w:num w:numId="85" w16cid:durableId="447742139">
    <w:abstractNumId w:val="185"/>
  </w:num>
  <w:num w:numId="86" w16cid:durableId="2114587997">
    <w:abstractNumId w:val="70"/>
  </w:num>
  <w:num w:numId="87" w16cid:durableId="1101490436">
    <w:abstractNumId w:val="51"/>
  </w:num>
  <w:num w:numId="88" w16cid:durableId="1018655951">
    <w:abstractNumId w:val="40"/>
  </w:num>
  <w:num w:numId="89" w16cid:durableId="325280556">
    <w:abstractNumId w:val="193"/>
  </w:num>
  <w:num w:numId="90" w16cid:durableId="320431082">
    <w:abstractNumId w:val="75"/>
  </w:num>
  <w:num w:numId="91" w16cid:durableId="374160651">
    <w:abstractNumId w:val="157"/>
  </w:num>
  <w:num w:numId="92" w16cid:durableId="1509632117">
    <w:abstractNumId w:val="103"/>
  </w:num>
  <w:num w:numId="93" w16cid:durableId="128059955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448667671">
    <w:abstractNumId w:val="40"/>
    <w:lvlOverride w:ilvl="0">
      <w:startOverride w:val="1"/>
    </w:lvlOverride>
  </w:num>
  <w:num w:numId="95" w16cid:durableId="157430295">
    <w:abstractNumId w:val="87"/>
  </w:num>
  <w:num w:numId="96" w16cid:durableId="983924114">
    <w:abstractNumId w:val="98"/>
  </w:num>
  <w:num w:numId="97" w16cid:durableId="937522510">
    <w:abstractNumId w:val="57"/>
  </w:num>
  <w:num w:numId="98" w16cid:durableId="427776673">
    <w:abstractNumId w:val="5"/>
  </w:num>
  <w:num w:numId="99" w16cid:durableId="1068305140">
    <w:abstractNumId w:val="186"/>
  </w:num>
  <w:num w:numId="100" w16cid:durableId="1414086158">
    <w:abstractNumId w:val="134"/>
  </w:num>
  <w:num w:numId="101" w16cid:durableId="829175424">
    <w:abstractNumId w:val="197"/>
  </w:num>
  <w:num w:numId="102" w16cid:durableId="1557551642">
    <w:abstractNumId w:val="132"/>
  </w:num>
  <w:num w:numId="103" w16cid:durableId="1485197460">
    <w:abstractNumId w:val="73"/>
  </w:num>
  <w:num w:numId="104" w16cid:durableId="203714412">
    <w:abstractNumId w:val="90"/>
  </w:num>
  <w:num w:numId="105" w16cid:durableId="1520698740">
    <w:abstractNumId w:val="159"/>
  </w:num>
  <w:num w:numId="106" w16cid:durableId="1943344250">
    <w:abstractNumId w:val="119"/>
  </w:num>
  <w:num w:numId="107" w16cid:durableId="577861511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8519529">
    <w:abstractNumId w:val="173"/>
  </w:num>
  <w:num w:numId="109" w16cid:durableId="904996394">
    <w:abstractNumId w:val="32"/>
  </w:num>
  <w:num w:numId="110" w16cid:durableId="1928076399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870217338">
    <w:abstractNumId w:val="177"/>
  </w:num>
  <w:num w:numId="112" w16cid:durableId="1909994615">
    <w:abstractNumId w:val="126"/>
  </w:num>
  <w:num w:numId="113" w16cid:durableId="1336230770">
    <w:abstractNumId w:val="59"/>
  </w:num>
  <w:num w:numId="114" w16cid:durableId="1778022372">
    <w:abstractNumId w:val="39"/>
  </w:num>
  <w:num w:numId="115" w16cid:durableId="1414085559">
    <w:abstractNumId w:val="142"/>
  </w:num>
  <w:num w:numId="116" w16cid:durableId="139005584">
    <w:abstractNumId w:val="151"/>
  </w:num>
  <w:num w:numId="117" w16cid:durableId="382876263">
    <w:abstractNumId w:val="183"/>
  </w:num>
  <w:num w:numId="118" w16cid:durableId="1991866583">
    <w:abstractNumId w:val="112"/>
  </w:num>
  <w:num w:numId="119" w16cid:durableId="28998632">
    <w:abstractNumId w:val="65"/>
  </w:num>
  <w:num w:numId="120" w16cid:durableId="1084375596">
    <w:abstractNumId w:val="190"/>
  </w:num>
  <w:num w:numId="121" w16cid:durableId="342561535">
    <w:abstractNumId w:val="114"/>
  </w:num>
  <w:num w:numId="122" w16cid:durableId="246043811">
    <w:abstractNumId w:val="99"/>
  </w:num>
  <w:num w:numId="123" w16cid:durableId="244149438">
    <w:abstractNumId w:val="113"/>
  </w:num>
  <w:num w:numId="124" w16cid:durableId="146165393">
    <w:abstractNumId w:val="74"/>
  </w:num>
  <w:num w:numId="125" w16cid:durableId="381054246">
    <w:abstractNumId w:val="78"/>
  </w:num>
  <w:num w:numId="126" w16cid:durableId="1265576011">
    <w:abstractNumId w:val="71"/>
  </w:num>
  <w:num w:numId="127" w16cid:durableId="1622877707">
    <w:abstractNumId w:val="31"/>
  </w:num>
  <w:num w:numId="128" w16cid:durableId="916401686">
    <w:abstractNumId w:val="66"/>
  </w:num>
  <w:num w:numId="129" w16cid:durableId="1999846538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676957207">
    <w:abstractNumId w:val="194"/>
  </w:num>
  <w:num w:numId="131" w16cid:durableId="130679014">
    <w:abstractNumId w:val="141"/>
  </w:num>
  <w:num w:numId="132" w16cid:durableId="1084062821">
    <w:abstractNumId w:val="175"/>
  </w:num>
  <w:num w:numId="133" w16cid:durableId="1867055969">
    <w:abstractNumId w:val="189"/>
  </w:num>
  <w:num w:numId="134" w16cid:durableId="1858303564">
    <w:abstractNumId w:val="143"/>
  </w:num>
  <w:num w:numId="135" w16cid:durableId="159320011">
    <w:abstractNumId w:val="178"/>
  </w:num>
  <w:num w:numId="136" w16cid:durableId="1028221071">
    <w:abstractNumId w:val="91"/>
  </w:num>
  <w:num w:numId="137" w16cid:durableId="1049643048">
    <w:abstractNumId w:val="107"/>
  </w:num>
  <w:num w:numId="138" w16cid:durableId="1207178804">
    <w:abstractNumId w:val="67"/>
  </w:num>
  <w:num w:numId="139" w16cid:durableId="633213595">
    <w:abstractNumId w:val="82"/>
  </w:num>
  <w:num w:numId="140" w16cid:durableId="1758136883">
    <w:abstractNumId w:val="135"/>
  </w:num>
  <w:num w:numId="141" w16cid:durableId="212733743">
    <w:abstractNumId w:val="95"/>
  </w:num>
  <w:num w:numId="142" w16cid:durableId="1786388554">
    <w:abstractNumId w:val="79"/>
  </w:num>
  <w:num w:numId="143" w16cid:durableId="1380592517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762875238">
    <w:abstractNumId w:val="128"/>
  </w:num>
  <w:num w:numId="145" w16cid:durableId="1197545778">
    <w:abstractNumId w:val="115"/>
  </w:num>
  <w:num w:numId="146" w16cid:durableId="519785660">
    <w:abstractNumId w:val="43"/>
  </w:num>
  <w:num w:numId="147" w16cid:durableId="1869174231">
    <w:abstractNumId w:val="169"/>
  </w:num>
  <w:num w:numId="148" w16cid:durableId="1494447514">
    <w:abstractNumId w:val="76"/>
  </w:num>
  <w:num w:numId="149" w16cid:durableId="1003388434">
    <w:abstractNumId w:val="45"/>
  </w:num>
  <w:num w:numId="150" w16cid:durableId="1836988256">
    <w:abstractNumId w:val="153"/>
  </w:num>
  <w:num w:numId="151" w16cid:durableId="615524921">
    <w:abstractNumId w:val="37"/>
  </w:num>
  <w:num w:numId="152" w16cid:durableId="874074358">
    <w:abstractNumId w:val="89"/>
  </w:num>
  <w:num w:numId="153" w16cid:durableId="1450780568">
    <w:abstractNumId w:val="122"/>
  </w:num>
  <w:num w:numId="154" w16cid:durableId="1760246737">
    <w:abstractNumId w:val="96"/>
  </w:num>
  <w:num w:numId="155" w16cid:durableId="470443927">
    <w:abstractNumId w:val="130"/>
  </w:num>
  <w:num w:numId="156" w16cid:durableId="512649233">
    <w:abstractNumId w:val="195"/>
  </w:num>
  <w:num w:numId="157" w16cid:durableId="860975324">
    <w:abstractNumId w:val="77"/>
  </w:num>
  <w:num w:numId="158" w16cid:durableId="1435515287">
    <w:abstractNumId w:val="155"/>
  </w:num>
  <w:num w:numId="159" w16cid:durableId="626861032">
    <w:abstractNumId w:val="109"/>
  </w:num>
  <w:num w:numId="160" w16cid:durableId="414673131">
    <w:abstractNumId w:val="187"/>
  </w:num>
  <w:num w:numId="161" w16cid:durableId="1722091197">
    <w:abstractNumId w:val="33"/>
  </w:num>
  <w:num w:numId="162" w16cid:durableId="1918205262">
    <w:abstractNumId w:val="44"/>
  </w:num>
  <w:num w:numId="163" w16cid:durableId="1307470864">
    <w:abstractNumId w:val="69"/>
  </w:num>
  <w:num w:numId="164" w16cid:durableId="1772388322">
    <w:abstractNumId w:val="167"/>
  </w:num>
  <w:num w:numId="165" w16cid:durableId="1382167210">
    <w:abstractNumId w:val="150"/>
  </w:num>
  <w:num w:numId="166" w16cid:durableId="817723434">
    <w:abstractNumId w:val="106"/>
  </w:num>
  <w:num w:numId="167" w16cid:durableId="880433162">
    <w:abstractNumId w:val="165"/>
  </w:num>
  <w:num w:numId="168" w16cid:durableId="1232934226">
    <w:abstractNumId w:val="58"/>
  </w:num>
  <w:num w:numId="169" w16cid:durableId="620648364">
    <w:abstractNumId w:val="124"/>
  </w:num>
  <w:num w:numId="170" w16cid:durableId="2061204393">
    <w:abstractNumId w:val="104"/>
  </w:num>
  <w:num w:numId="171" w16cid:durableId="2097483365">
    <w:abstractNumId w:val="145"/>
  </w:num>
  <w:num w:numId="172" w16cid:durableId="553396369">
    <w:abstractNumId w:val="170"/>
  </w:num>
  <w:num w:numId="173" w16cid:durableId="223760342">
    <w:abstractNumId w:val="42"/>
  </w:num>
  <w:num w:numId="174" w16cid:durableId="501749092">
    <w:abstractNumId w:val="156"/>
  </w:num>
  <w:num w:numId="175" w16cid:durableId="1897740638">
    <w:abstractNumId w:val="0"/>
  </w:num>
  <w:num w:numId="176" w16cid:durableId="2111123395">
    <w:abstractNumId w:val="94"/>
  </w:num>
  <w:num w:numId="177" w16cid:durableId="328871936">
    <w:abstractNumId w:val="49"/>
  </w:num>
  <w:num w:numId="178" w16cid:durableId="1821580175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AE8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AB9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3DCA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0E28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467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5AD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207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448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85A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BB6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A0854"/>
    <w:rsid w:val="003A78C6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74A03"/>
    <w:rsid w:val="006949B4"/>
    <w:rsid w:val="00695949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15F7B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1114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2022-04-22T10:35:00Z</dcterms:modified>
</cp:coreProperties>
</file>